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E8" w:rsidRPr="000B762D" w:rsidRDefault="009359E8" w:rsidP="00A13E84">
      <w:pPr>
        <w:rPr>
          <w:b/>
          <w:sz w:val="28"/>
          <w:szCs w:val="28"/>
        </w:rPr>
      </w:pP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sz w:val="24"/>
          <w:szCs w:val="24"/>
          <w:lang w:eastAsia="en-US"/>
        </w:rPr>
      </w:pPr>
      <w:r w:rsidRPr="005A5961">
        <w:rPr>
          <w:sz w:val="24"/>
          <w:szCs w:val="24"/>
          <w:lang w:eastAsia="en-US"/>
        </w:rPr>
        <w:t>Управление образования и молодежной политики администрации Октябрьского района</w:t>
      </w: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sz w:val="24"/>
          <w:szCs w:val="24"/>
          <w:lang w:eastAsia="en-US"/>
        </w:rPr>
      </w:pPr>
      <w:r w:rsidRPr="005A5961">
        <w:rPr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sz w:val="24"/>
          <w:szCs w:val="24"/>
          <w:lang w:eastAsia="en-US"/>
        </w:rPr>
      </w:pPr>
      <w:r w:rsidRPr="005A5961">
        <w:rPr>
          <w:sz w:val="24"/>
          <w:szCs w:val="24"/>
          <w:lang w:eastAsia="en-US"/>
        </w:rPr>
        <w:t>«Нижненарыкарская средняя общеобразовательная школа»</w:t>
      </w:r>
    </w:p>
    <w:p w:rsidR="005A5961" w:rsidRPr="005A5961" w:rsidRDefault="005A5961" w:rsidP="005A5961">
      <w:pPr>
        <w:widowControl w:val="0"/>
        <w:autoSpaceDE w:val="0"/>
        <w:autoSpaceDN w:val="0"/>
        <w:rPr>
          <w:sz w:val="24"/>
          <w:szCs w:val="24"/>
          <w:lang w:eastAsia="en-US"/>
        </w:rPr>
      </w:pPr>
    </w:p>
    <w:p w:rsidR="005A5961" w:rsidRPr="005A5961" w:rsidRDefault="005A5961" w:rsidP="005A5961">
      <w:pPr>
        <w:widowControl w:val="0"/>
        <w:autoSpaceDE w:val="0"/>
        <w:autoSpaceDN w:val="0"/>
        <w:rPr>
          <w:b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right" w:tblpY="128"/>
        <w:tblW w:w="9531" w:type="dxa"/>
        <w:tblLook w:val="01E0" w:firstRow="1" w:lastRow="1" w:firstColumn="1" w:lastColumn="1" w:noHBand="0" w:noVBand="0"/>
      </w:tblPr>
      <w:tblGrid>
        <w:gridCol w:w="4995"/>
        <w:gridCol w:w="4536"/>
      </w:tblGrid>
      <w:tr w:rsidR="005A5961" w:rsidRPr="005A5961" w:rsidTr="005A5961">
        <w:tc>
          <w:tcPr>
            <w:tcW w:w="4995" w:type="dxa"/>
          </w:tcPr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«Рассмотрено»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на педагогическом совете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Протокол № 1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«» августа2024 год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hideMark/>
          </w:tcPr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«Утверждено»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Директор школы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____________Г.С. Попова</w:t>
            </w:r>
          </w:p>
          <w:p w:rsidR="005A5961" w:rsidRPr="005A5961" w:rsidRDefault="005A5961" w:rsidP="005A5961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5961">
              <w:rPr>
                <w:sz w:val="24"/>
                <w:szCs w:val="24"/>
                <w:lang w:eastAsia="en-US"/>
              </w:rPr>
              <w:t>«____»____________2024 год</w:t>
            </w:r>
          </w:p>
        </w:tc>
      </w:tr>
    </w:tbl>
    <w:p w:rsidR="005A5961" w:rsidRPr="005A5961" w:rsidRDefault="005A5961" w:rsidP="005A5961">
      <w:pPr>
        <w:widowControl w:val="0"/>
        <w:autoSpaceDE w:val="0"/>
        <w:autoSpaceDN w:val="0"/>
        <w:rPr>
          <w:b/>
          <w:sz w:val="24"/>
          <w:szCs w:val="24"/>
          <w:lang w:eastAsia="en-US"/>
        </w:rPr>
      </w:pP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sz w:val="24"/>
          <w:szCs w:val="24"/>
          <w:lang w:eastAsia="en-US"/>
        </w:rPr>
      </w:pP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b/>
          <w:sz w:val="24"/>
          <w:szCs w:val="24"/>
          <w:lang w:eastAsia="en-US"/>
        </w:rPr>
      </w:pPr>
    </w:p>
    <w:p w:rsidR="005A5961" w:rsidRPr="005A5961" w:rsidRDefault="005A5961" w:rsidP="005A5961">
      <w:pPr>
        <w:widowControl w:val="0"/>
        <w:autoSpaceDE w:val="0"/>
        <w:autoSpaceDN w:val="0"/>
        <w:jc w:val="center"/>
        <w:rPr>
          <w:b/>
          <w:sz w:val="24"/>
          <w:szCs w:val="24"/>
          <w:lang w:eastAsia="en-US"/>
        </w:rPr>
      </w:pPr>
    </w:p>
    <w:p w:rsidR="005A5961" w:rsidRPr="005A5961" w:rsidRDefault="005A5961" w:rsidP="005A5961">
      <w:pPr>
        <w:widowControl w:val="0"/>
        <w:autoSpaceDE w:val="0"/>
        <w:autoSpaceDN w:val="0"/>
        <w:rPr>
          <w:b/>
          <w:sz w:val="24"/>
          <w:szCs w:val="24"/>
          <w:lang w:eastAsia="en-US"/>
        </w:rPr>
      </w:pPr>
    </w:p>
    <w:p w:rsidR="005A5961" w:rsidRPr="005A5961" w:rsidRDefault="005A5961" w:rsidP="005A5961">
      <w:pPr>
        <w:spacing w:line="360" w:lineRule="auto"/>
        <w:jc w:val="center"/>
        <w:rPr>
          <w:rFonts w:eastAsia="Calibri"/>
          <w:b/>
          <w:sz w:val="36"/>
          <w:szCs w:val="36"/>
          <w:lang w:eastAsia="en-US"/>
        </w:rPr>
      </w:pPr>
    </w:p>
    <w:p w:rsidR="005A5961" w:rsidRPr="005A5961" w:rsidRDefault="005A5961" w:rsidP="005A5961">
      <w:pPr>
        <w:spacing w:line="360" w:lineRule="auto"/>
        <w:rPr>
          <w:rFonts w:eastAsia="Calibri"/>
          <w:b/>
          <w:sz w:val="36"/>
          <w:szCs w:val="36"/>
          <w:lang w:eastAsia="en-US"/>
        </w:rPr>
      </w:pPr>
    </w:p>
    <w:p w:rsidR="005A5961" w:rsidRPr="005A5961" w:rsidRDefault="005A5961" w:rsidP="005A5961">
      <w:pPr>
        <w:spacing w:line="360" w:lineRule="auto"/>
        <w:jc w:val="center"/>
        <w:rPr>
          <w:rFonts w:eastAsia="Calibri"/>
          <w:b/>
          <w:sz w:val="24"/>
          <w:szCs w:val="36"/>
          <w:lang w:eastAsia="en-US"/>
        </w:rPr>
      </w:pPr>
      <w:r w:rsidRPr="005A5961">
        <w:rPr>
          <w:rFonts w:eastAsia="Calibri"/>
          <w:b/>
          <w:sz w:val="24"/>
          <w:szCs w:val="36"/>
          <w:lang w:eastAsia="en-US"/>
        </w:rPr>
        <w:t>РАБОЧАЯ ПРОГРАММА</w:t>
      </w:r>
    </w:p>
    <w:p w:rsidR="005A5961" w:rsidRPr="005A5961" w:rsidRDefault="005A5961" w:rsidP="005A5961">
      <w:pPr>
        <w:spacing w:line="360" w:lineRule="auto"/>
        <w:jc w:val="center"/>
        <w:rPr>
          <w:rFonts w:eastAsia="Calibri"/>
          <w:b/>
          <w:sz w:val="24"/>
          <w:szCs w:val="36"/>
          <w:lang w:eastAsia="en-US"/>
        </w:rPr>
      </w:pPr>
    </w:p>
    <w:p w:rsidR="005A5961" w:rsidRPr="005A5961" w:rsidRDefault="005A5961" w:rsidP="005A5961">
      <w:pPr>
        <w:spacing w:line="360" w:lineRule="auto"/>
        <w:jc w:val="center"/>
        <w:rPr>
          <w:rFonts w:eastAsia="Calibri"/>
          <w:b/>
          <w:sz w:val="24"/>
          <w:szCs w:val="36"/>
          <w:lang w:eastAsia="en-US"/>
        </w:rPr>
      </w:pPr>
      <w:r w:rsidRPr="005A5961">
        <w:rPr>
          <w:rFonts w:eastAsia="Calibri"/>
          <w:b/>
          <w:sz w:val="24"/>
          <w:szCs w:val="36"/>
          <w:lang w:eastAsia="en-US"/>
        </w:rPr>
        <w:t>учебного предмета</w:t>
      </w:r>
    </w:p>
    <w:p w:rsidR="005A5961" w:rsidRPr="005A5961" w:rsidRDefault="005A5961" w:rsidP="005A5961">
      <w:pPr>
        <w:spacing w:line="360" w:lineRule="auto"/>
        <w:jc w:val="center"/>
        <w:rPr>
          <w:rFonts w:eastAsia="Calibri"/>
          <w:b/>
          <w:sz w:val="24"/>
          <w:szCs w:val="36"/>
          <w:lang w:eastAsia="en-US"/>
        </w:rPr>
      </w:pPr>
      <w:r w:rsidRPr="005A5961">
        <w:rPr>
          <w:rFonts w:eastAsia="Calibri"/>
          <w:b/>
          <w:sz w:val="24"/>
          <w:szCs w:val="36"/>
          <w:lang w:eastAsia="en-US"/>
        </w:rPr>
        <w:t>«</w:t>
      </w:r>
      <w:r w:rsidR="009E0B86">
        <w:rPr>
          <w:rFonts w:eastAsia="Calibri"/>
          <w:b/>
          <w:sz w:val="24"/>
          <w:szCs w:val="36"/>
          <w:lang w:eastAsia="en-US"/>
        </w:rPr>
        <w:t>Мировая художественная культура</w:t>
      </w:r>
      <w:bookmarkStart w:id="0" w:name="_GoBack"/>
      <w:bookmarkEnd w:id="0"/>
      <w:r w:rsidRPr="005A5961">
        <w:rPr>
          <w:rFonts w:eastAsia="Calibri"/>
          <w:b/>
          <w:sz w:val="24"/>
          <w:szCs w:val="36"/>
          <w:lang w:eastAsia="en-US"/>
        </w:rPr>
        <w:t>»</w:t>
      </w:r>
    </w:p>
    <w:p w:rsidR="005A5961" w:rsidRPr="005A5961" w:rsidRDefault="005A5961" w:rsidP="005A5961">
      <w:pPr>
        <w:spacing w:line="360" w:lineRule="auto"/>
        <w:jc w:val="center"/>
        <w:rPr>
          <w:rFonts w:eastAsia="Calibri"/>
          <w:sz w:val="22"/>
          <w:szCs w:val="28"/>
          <w:lang w:eastAsia="en-US"/>
        </w:rPr>
      </w:pPr>
      <w:r w:rsidRPr="005A5961">
        <w:rPr>
          <w:rFonts w:eastAsia="Calibri"/>
          <w:b/>
          <w:sz w:val="22"/>
          <w:szCs w:val="28"/>
          <w:lang w:eastAsia="en-US"/>
        </w:rPr>
        <w:t xml:space="preserve">для </w:t>
      </w:r>
      <w:r w:rsidR="009E0B86">
        <w:rPr>
          <w:rFonts w:eastAsia="Calibri"/>
          <w:b/>
          <w:sz w:val="22"/>
          <w:szCs w:val="28"/>
          <w:lang w:eastAsia="en-US"/>
        </w:rPr>
        <w:t>10 класса среднего</w:t>
      </w:r>
      <w:r w:rsidRPr="005A5961">
        <w:rPr>
          <w:rFonts w:eastAsia="Calibri"/>
          <w:b/>
          <w:sz w:val="22"/>
          <w:szCs w:val="28"/>
          <w:lang w:eastAsia="en-US"/>
        </w:rPr>
        <w:t xml:space="preserve"> общего образования на учебный год</w:t>
      </w:r>
    </w:p>
    <w:p w:rsidR="005A5961" w:rsidRPr="005A5961" w:rsidRDefault="005A5961" w:rsidP="005A5961">
      <w:pPr>
        <w:jc w:val="center"/>
        <w:rPr>
          <w:rFonts w:eastAsia="Calibri"/>
          <w:sz w:val="22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2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sz w:val="28"/>
          <w:szCs w:val="28"/>
          <w:lang w:eastAsia="en-US"/>
        </w:rPr>
      </w:pPr>
    </w:p>
    <w:p w:rsidR="005A5961" w:rsidRPr="005A5961" w:rsidRDefault="005A5961" w:rsidP="005A5961">
      <w:pPr>
        <w:rPr>
          <w:rFonts w:eastAsia="Calibri"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sz w:val="28"/>
          <w:szCs w:val="28"/>
          <w:lang w:eastAsia="en-US"/>
        </w:rPr>
      </w:pPr>
    </w:p>
    <w:p w:rsidR="005A5961" w:rsidRPr="005A5961" w:rsidRDefault="005A5961" w:rsidP="005A5961">
      <w:pPr>
        <w:ind w:left="3828"/>
        <w:jc w:val="right"/>
        <w:rPr>
          <w:rFonts w:eastAsia="Calibri"/>
          <w:b/>
          <w:sz w:val="24"/>
          <w:szCs w:val="28"/>
          <w:lang w:eastAsia="en-US"/>
        </w:rPr>
      </w:pPr>
      <w:r w:rsidRPr="005A5961">
        <w:rPr>
          <w:rFonts w:eastAsia="Calibri"/>
          <w:sz w:val="24"/>
          <w:szCs w:val="28"/>
          <w:lang w:eastAsia="en-US"/>
        </w:rPr>
        <w:t xml:space="preserve">Составитель: </w:t>
      </w:r>
      <w:r w:rsidRPr="005A5961">
        <w:rPr>
          <w:rFonts w:eastAsia="Calibri"/>
          <w:b/>
          <w:sz w:val="24"/>
          <w:szCs w:val="28"/>
          <w:lang w:eastAsia="en-US"/>
        </w:rPr>
        <w:t>Князева Евгения Юрьевна, учитель изобразительного искусства</w:t>
      </w: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A5961" w:rsidRDefault="005A5961" w:rsidP="005A5961">
      <w:pPr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2024 год</w:t>
      </w:r>
    </w:p>
    <w:p w:rsidR="005A5961" w:rsidRDefault="005A5961" w:rsidP="005A5961">
      <w:pPr>
        <w:jc w:val="center"/>
        <w:rPr>
          <w:rFonts w:eastAsia="Calibri"/>
          <w:sz w:val="24"/>
          <w:szCs w:val="28"/>
          <w:lang w:eastAsia="en-US"/>
        </w:rPr>
      </w:pPr>
    </w:p>
    <w:p w:rsidR="005A5961" w:rsidRDefault="005A5961" w:rsidP="005A5961">
      <w:pPr>
        <w:jc w:val="center"/>
        <w:rPr>
          <w:rFonts w:eastAsia="Calibri"/>
          <w:sz w:val="24"/>
          <w:szCs w:val="28"/>
          <w:lang w:eastAsia="en-US"/>
        </w:rPr>
      </w:pPr>
    </w:p>
    <w:p w:rsidR="005A5961" w:rsidRDefault="005A5961" w:rsidP="005A5961">
      <w:pPr>
        <w:jc w:val="center"/>
        <w:rPr>
          <w:rFonts w:eastAsia="Calibri"/>
          <w:sz w:val="24"/>
          <w:szCs w:val="28"/>
          <w:lang w:eastAsia="en-US"/>
        </w:rPr>
      </w:pPr>
    </w:p>
    <w:p w:rsidR="005A5961" w:rsidRPr="005A5961" w:rsidRDefault="005A5961" w:rsidP="005A5961">
      <w:pPr>
        <w:jc w:val="center"/>
        <w:rPr>
          <w:rFonts w:eastAsia="Calibri"/>
          <w:sz w:val="24"/>
          <w:szCs w:val="28"/>
          <w:lang w:eastAsia="en-US"/>
        </w:rPr>
      </w:pPr>
    </w:p>
    <w:p w:rsidR="005A5961" w:rsidRDefault="005A5961" w:rsidP="00FD1E7A">
      <w:pPr>
        <w:jc w:val="center"/>
        <w:rPr>
          <w:b/>
          <w:sz w:val="28"/>
          <w:szCs w:val="28"/>
        </w:rPr>
      </w:pPr>
    </w:p>
    <w:p w:rsidR="00FD1E7A" w:rsidRPr="005A5961" w:rsidRDefault="00A13E84" w:rsidP="00FD1E7A">
      <w:pPr>
        <w:jc w:val="center"/>
        <w:rPr>
          <w:b/>
          <w:sz w:val="24"/>
          <w:szCs w:val="28"/>
        </w:rPr>
      </w:pPr>
      <w:r w:rsidRPr="005A5961">
        <w:rPr>
          <w:b/>
          <w:sz w:val="24"/>
          <w:szCs w:val="28"/>
        </w:rPr>
        <w:t>Пояснительная записка</w:t>
      </w:r>
    </w:p>
    <w:p w:rsidR="00FD1E7A" w:rsidRPr="005A5961" w:rsidRDefault="00FD1E7A" w:rsidP="00FD1E7A">
      <w:pPr>
        <w:shd w:val="clear" w:color="auto" w:fill="FFFFFF"/>
        <w:spacing w:line="274" w:lineRule="exact"/>
        <w:ind w:right="53"/>
        <w:jc w:val="both"/>
        <w:rPr>
          <w:sz w:val="24"/>
          <w:szCs w:val="28"/>
        </w:rPr>
      </w:pPr>
    </w:p>
    <w:p w:rsidR="000B762D" w:rsidRPr="005A5961" w:rsidRDefault="005A5961" w:rsidP="000B762D">
      <w:pPr>
        <w:shd w:val="clear" w:color="auto" w:fill="FFFFFF"/>
        <w:tabs>
          <w:tab w:val="left" w:pos="634"/>
        </w:tabs>
        <w:spacing w:line="276" w:lineRule="auto"/>
        <w:ind w:right="19"/>
        <w:jc w:val="both"/>
        <w:rPr>
          <w:sz w:val="24"/>
          <w:szCs w:val="28"/>
          <w:lang w:eastAsia="ar-SA"/>
        </w:rPr>
      </w:pPr>
      <w:r>
        <w:rPr>
          <w:spacing w:val="1"/>
          <w:sz w:val="24"/>
          <w:szCs w:val="28"/>
        </w:rPr>
        <w:tab/>
      </w:r>
      <w:r w:rsidR="00BA129C" w:rsidRPr="005A5961">
        <w:rPr>
          <w:spacing w:val="1"/>
          <w:sz w:val="24"/>
          <w:szCs w:val="28"/>
        </w:rPr>
        <w:t>Р</w:t>
      </w:r>
      <w:r>
        <w:rPr>
          <w:spacing w:val="1"/>
          <w:sz w:val="24"/>
          <w:szCs w:val="28"/>
        </w:rPr>
        <w:t>абочая программа</w:t>
      </w:r>
      <w:r w:rsidR="004A686B" w:rsidRPr="005A5961">
        <w:rPr>
          <w:spacing w:val="1"/>
          <w:sz w:val="24"/>
          <w:szCs w:val="28"/>
        </w:rPr>
        <w:t xml:space="preserve"> </w:t>
      </w:r>
      <w:r w:rsidR="00BA129C" w:rsidRPr="005A5961">
        <w:rPr>
          <w:spacing w:val="1"/>
          <w:sz w:val="24"/>
          <w:szCs w:val="28"/>
        </w:rPr>
        <w:t>по предмету</w:t>
      </w:r>
      <w:r w:rsidR="004A686B" w:rsidRPr="005A5961">
        <w:rPr>
          <w:spacing w:val="1"/>
          <w:sz w:val="24"/>
          <w:szCs w:val="28"/>
        </w:rPr>
        <w:t xml:space="preserve"> </w:t>
      </w:r>
      <w:r>
        <w:rPr>
          <w:spacing w:val="1"/>
          <w:sz w:val="24"/>
          <w:szCs w:val="28"/>
        </w:rPr>
        <w:t>«</w:t>
      </w:r>
      <w:r w:rsidR="004A686B" w:rsidRPr="005A5961">
        <w:rPr>
          <w:spacing w:val="1"/>
          <w:sz w:val="24"/>
          <w:szCs w:val="28"/>
        </w:rPr>
        <w:t>Мирова</w:t>
      </w:r>
      <w:r w:rsidR="00953BCF" w:rsidRPr="005A5961">
        <w:rPr>
          <w:spacing w:val="1"/>
          <w:sz w:val="24"/>
          <w:szCs w:val="28"/>
        </w:rPr>
        <w:t>я</w:t>
      </w:r>
      <w:r w:rsidR="004A686B" w:rsidRPr="005A5961">
        <w:rPr>
          <w:spacing w:val="1"/>
          <w:sz w:val="24"/>
          <w:szCs w:val="28"/>
        </w:rPr>
        <w:t xml:space="preserve"> </w:t>
      </w:r>
      <w:r w:rsidR="000B762D" w:rsidRPr="005A5961">
        <w:rPr>
          <w:spacing w:val="1"/>
          <w:sz w:val="24"/>
          <w:szCs w:val="28"/>
        </w:rPr>
        <w:t>художественная культура» для 10</w:t>
      </w:r>
      <w:r w:rsidR="00847E53" w:rsidRPr="005A5961">
        <w:rPr>
          <w:spacing w:val="1"/>
          <w:sz w:val="24"/>
          <w:szCs w:val="28"/>
        </w:rPr>
        <w:t xml:space="preserve"> </w:t>
      </w:r>
      <w:r w:rsidR="004A686B" w:rsidRPr="005A5961">
        <w:rPr>
          <w:spacing w:val="1"/>
          <w:sz w:val="24"/>
          <w:szCs w:val="28"/>
        </w:rPr>
        <w:t xml:space="preserve">класса разработана </w:t>
      </w:r>
      <w:r w:rsidR="00BA129C" w:rsidRPr="005A5961">
        <w:rPr>
          <w:spacing w:val="1"/>
          <w:sz w:val="24"/>
          <w:szCs w:val="28"/>
        </w:rPr>
        <w:t>в соответствии с Законом Российской Федерации от 29. 12. 2012 № 273-ФЗ « Об образовании в Российской Федерации» Федеральным государственным стандартом основного общего образования и науки Российской Федерации от 17 декабря 2010 г. №1897, Основной общеобразовательной программой основного общего образования МБОУ Лицей № 25, приказом МБОУ Лицей № 25</w:t>
      </w:r>
      <w:r w:rsidR="003B7EA5" w:rsidRPr="005A5961">
        <w:rPr>
          <w:spacing w:val="1"/>
          <w:sz w:val="24"/>
          <w:szCs w:val="28"/>
        </w:rPr>
        <w:t xml:space="preserve"> « О внесении изменений в Основ</w:t>
      </w:r>
      <w:r w:rsidR="004A686B" w:rsidRPr="005A5961">
        <w:rPr>
          <w:spacing w:val="1"/>
          <w:sz w:val="24"/>
          <w:szCs w:val="28"/>
        </w:rPr>
        <w:t>н</w:t>
      </w:r>
      <w:r w:rsidR="003B7EA5" w:rsidRPr="005A5961">
        <w:rPr>
          <w:spacing w:val="1"/>
          <w:sz w:val="24"/>
          <w:szCs w:val="28"/>
        </w:rPr>
        <w:t xml:space="preserve">ые общеобразовательные программы начального общего и основного образования МБОУ Лицей № 25 на 2015-2020 г.г.», и на основании программы </w:t>
      </w:r>
      <w:r w:rsidR="00D521DA" w:rsidRPr="005A5961">
        <w:rPr>
          <w:sz w:val="24"/>
          <w:szCs w:val="28"/>
        </w:rPr>
        <w:t>курса «Мировая художественная культура». 10-11 классы /– Москва, Гуманитарный издательский</w:t>
      </w:r>
      <w:r w:rsidR="000B762D" w:rsidRPr="005A5961">
        <w:rPr>
          <w:sz w:val="24"/>
          <w:szCs w:val="28"/>
          <w:lang w:eastAsia="ar-SA"/>
        </w:rPr>
        <w:t>авторской программы Г.И. Даниловой «Искусство. Мировая художественная культура», 10-11 классы, (М.: Дрофа,201</w:t>
      </w:r>
      <w:r w:rsidR="008B1940" w:rsidRPr="005A5961">
        <w:rPr>
          <w:sz w:val="24"/>
          <w:szCs w:val="28"/>
          <w:lang w:eastAsia="ar-SA"/>
        </w:rPr>
        <w:t>2</w:t>
      </w:r>
      <w:r w:rsidR="000B762D" w:rsidRPr="005A5961">
        <w:rPr>
          <w:sz w:val="24"/>
          <w:szCs w:val="28"/>
          <w:lang w:eastAsia="ar-SA"/>
        </w:rPr>
        <w:t xml:space="preserve">). </w:t>
      </w:r>
    </w:p>
    <w:p w:rsidR="00FD1E7A" w:rsidRPr="005A5961" w:rsidRDefault="00D521DA" w:rsidP="00FD0F0F">
      <w:pPr>
        <w:rPr>
          <w:sz w:val="24"/>
          <w:szCs w:val="28"/>
        </w:rPr>
      </w:pPr>
      <w:r w:rsidRPr="005A5961">
        <w:rPr>
          <w:sz w:val="24"/>
          <w:szCs w:val="28"/>
        </w:rPr>
        <w:t xml:space="preserve">Рабочая программа  </w:t>
      </w:r>
      <w:r w:rsidRPr="005A5961">
        <w:rPr>
          <w:b/>
          <w:sz w:val="24"/>
          <w:szCs w:val="28"/>
        </w:rPr>
        <w:t xml:space="preserve">«Мировая художественная культура» </w:t>
      </w:r>
      <w:r w:rsidR="000B762D" w:rsidRPr="005A5961">
        <w:rPr>
          <w:sz w:val="24"/>
          <w:szCs w:val="28"/>
        </w:rPr>
        <w:t xml:space="preserve"> рассчитана на 34</w:t>
      </w:r>
      <w:r w:rsidRPr="005A5961">
        <w:rPr>
          <w:sz w:val="24"/>
          <w:szCs w:val="28"/>
        </w:rPr>
        <w:t xml:space="preserve"> час</w:t>
      </w:r>
      <w:r w:rsidR="000B762D" w:rsidRPr="005A5961">
        <w:rPr>
          <w:sz w:val="24"/>
          <w:szCs w:val="28"/>
        </w:rPr>
        <w:t>а</w:t>
      </w:r>
      <w:r w:rsidR="00FD0F0F" w:rsidRPr="005A5961">
        <w:rPr>
          <w:sz w:val="24"/>
          <w:szCs w:val="28"/>
        </w:rPr>
        <w:t xml:space="preserve"> (</w:t>
      </w:r>
      <w:r w:rsidRPr="005A5961">
        <w:rPr>
          <w:sz w:val="24"/>
          <w:szCs w:val="28"/>
        </w:rPr>
        <w:t xml:space="preserve"> 1час </w:t>
      </w:r>
      <w:r w:rsidR="00FD0F0F" w:rsidRPr="005A5961">
        <w:rPr>
          <w:sz w:val="24"/>
          <w:szCs w:val="28"/>
        </w:rPr>
        <w:t>в неделю), что соответствует Учебному плану МБОУ Лицей № 25.</w:t>
      </w:r>
    </w:p>
    <w:p w:rsidR="00FD1E7A" w:rsidRPr="005A5961" w:rsidRDefault="00FD1E7A" w:rsidP="00FD1E7A">
      <w:pPr>
        <w:rPr>
          <w:sz w:val="24"/>
          <w:szCs w:val="28"/>
        </w:rPr>
      </w:pPr>
      <w:r w:rsidRPr="005A5961">
        <w:rPr>
          <w:b/>
          <w:sz w:val="24"/>
          <w:szCs w:val="28"/>
        </w:rPr>
        <w:t xml:space="preserve">      </w:t>
      </w:r>
    </w:p>
    <w:p w:rsidR="00FD1E7A" w:rsidRPr="005A5961" w:rsidRDefault="00FD0F0F" w:rsidP="00FD1E7A">
      <w:pPr>
        <w:pStyle w:val="a6"/>
        <w:rPr>
          <w:rFonts w:ascii="Times New Roman" w:hAnsi="Times New Roman" w:cs="Times New Roman"/>
          <w:b/>
          <w:sz w:val="24"/>
          <w:szCs w:val="28"/>
        </w:rPr>
      </w:pPr>
      <w:r w:rsidRPr="005A5961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Планируемые результаты изучения учебного предмета</w:t>
      </w:r>
    </w:p>
    <w:p w:rsidR="00FD1E7A" w:rsidRPr="005A5961" w:rsidRDefault="00FD1E7A" w:rsidP="00FD1E7A">
      <w:pPr>
        <w:pStyle w:val="a6"/>
        <w:rPr>
          <w:rFonts w:ascii="Times New Roman" w:hAnsi="Times New Roman" w:cs="Times New Roman"/>
          <w:sz w:val="24"/>
          <w:szCs w:val="28"/>
        </w:rPr>
      </w:pPr>
      <w:r w:rsidRPr="005A5961">
        <w:rPr>
          <w:rFonts w:ascii="Times New Roman" w:hAnsi="Times New Roman" w:cs="Times New Roman"/>
          <w:b/>
          <w:sz w:val="24"/>
          <w:szCs w:val="28"/>
        </w:rPr>
        <w:t xml:space="preserve">      </w:t>
      </w:r>
    </w:p>
    <w:p w:rsidR="002A5A0C" w:rsidRPr="005A5961" w:rsidRDefault="00FD0F0F" w:rsidP="002A5A0C">
      <w:pPr>
        <w:pStyle w:val="a6"/>
        <w:rPr>
          <w:rFonts w:ascii="Times New Roman" w:hAnsi="Times New Roman" w:cs="Times New Roman"/>
          <w:b/>
          <w:sz w:val="24"/>
          <w:szCs w:val="28"/>
        </w:rPr>
      </w:pPr>
      <w:r w:rsidRPr="005A5961">
        <w:rPr>
          <w:rFonts w:ascii="Times New Roman" w:hAnsi="Times New Roman" w:cs="Times New Roman"/>
          <w:b/>
          <w:bCs/>
          <w:iCs/>
          <w:sz w:val="24"/>
          <w:szCs w:val="28"/>
        </w:rPr>
        <w:t>Обучающиеся научатся:</w:t>
      </w:r>
    </w:p>
    <w:p w:rsidR="002A5A0C" w:rsidRPr="005A5961" w:rsidRDefault="000C4A05" w:rsidP="000C4A05">
      <w:pPr>
        <w:pStyle w:val="a6"/>
        <w:ind w:left="360"/>
        <w:rPr>
          <w:rFonts w:ascii="Times New Roman" w:hAnsi="Times New Roman" w:cs="Times New Roman"/>
          <w:sz w:val="24"/>
          <w:szCs w:val="28"/>
        </w:rPr>
      </w:pPr>
      <w:r w:rsidRPr="005A5961">
        <w:rPr>
          <w:rFonts w:ascii="Times New Roman" w:hAnsi="Times New Roman" w:cs="Times New Roman"/>
          <w:sz w:val="24"/>
          <w:szCs w:val="28"/>
        </w:rPr>
        <w:t>-</w:t>
      </w:r>
      <w:r w:rsidR="00BD299F" w:rsidRPr="005A5961">
        <w:rPr>
          <w:rFonts w:ascii="Times New Roman" w:hAnsi="Times New Roman" w:cs="Times New Roman"/>
          <w:sz w:val="24"/>
          <w:szCs w:val="28"/>
        </w:rPr>
        <w:t>развивать</w:t>
      </w:r>
      <w:r w:rsidR="002A5A0C" w:rsidRPr="005A5961">
        <w:rPr>
          <w:rFonts w:ascii="Times New Roman" w:hAnsi="Times New Roman" w:cs="Times New Roman"/>
          <w:sz w:val="24"/>
          <w:szCs w:val="28"/>
        </w:rPr>
        <w:t xml:space="preserve"> чувств</w:t>
      </w:r>
      <w:r w:rsidR="00BD299F" w:rsidRPr="005A5961">
        <w:rPr>
          <w:rFonts w:ascii="Times New Roman" w:hAnsi="Times New Roman" w:cs="Times New Roman"/>
          <w:sz w:val="24"/>
          <w:szCs w:val="28"/>
        </w:rPr>
        <w:t>а</w:t>
      </w:r>
      <w:r w:rsidR="002A5A0C" w:rsidRPr="005A5961">
        <w:rPr>
          <w:rFonts w:ascii="Times New Roman" w:hAnsi="Times New Roman" w:cs="Times New Roman"/>
          <w:sz w:val="24"/>
          <w:szCs w:val="28"/>
        </w:rPr>
        <w:t>, эмоци</w:t>
      </w:r>
      <w:r w:rsidR="00BD299F" w:rsidRPr="005A5961">
        <w:rPr>
          <w:rFonts w:ascii="Times New Roman" w:hAnsi="Times New Roman" w:cs="Times New Roman"/>
          <w:sz w:val="24"/>
          <w:szCs w:val="28"/>
        </w:rPr>
        <w:t>и</w:t>
      </w:r>
      <w:r w:rsidR="002A5A0C" w:rsidRPr="005A5961">
        <w:rPr>
          <w:rFonts w:ascii="Times New Roman" w:hAnsi="Times New Roman" w:cs="Times New Roman"/>
          <w:sz w:val="24"/>
          <w:szCs w:val="28"/>
        </w:rPr>
        <w:t>, образно-ассоциативно</w:t>
      </w:r>
      <w:r w:rsidR="00BD299F" w:rsidRPr="005A5961">
        <w:rPr>
          <w:rFonts w:ascii="Times New Roman" w:hAnsi="Times New Roman" w:cs="Times New Roman"/>
          <w:sz w:val="24"/>
          <w:szCs w:val="28"/>
        </w:rPr>
        <w:t>е</w:t>
      </w:r>
      <w:r w:rsidR="002A5A0C" w:rsidRPr="005A5961">
        <w:rPr>
          <w:rFonts w:ascii="Times New Roman" w:hAnsi="Times New Roman" w:cs="Times New Roman"/>
          <w:sz w:val="24"/>
          <w:szCs w:val="28"/>
        </w:rPr>
        <w:t xml:space="preserve"> мышлени</w:t>
      </w:r>
      <w:r w:rsidR="00BD299F" w:rsidRPr="005A5961">
        <w:rPr>
          <w:rFonts w:ascii="Times New Roman" w:hAnsi="Times New Roman" w:cs="Times New Roman"/>
          <w:sz w:val="24"/>
          <w:szCs w:val="28"/>
        </w:rPr>
        <w:t>е</w:t>
      </w:r>
      <w:r w:rsidR="002A5A0C" w:rsidRPr="005A5961">
        <w:rPr>
          <w:rFonts w:ascii="Times New Roman" w:hAnsi="Times New Roman" w:cs="Times New Roman"/>
          <w:sz w:val="24"/>
          <w:szCs w:val="28"/>
        </w:rPr>
        <w:t xml:space="preserve"> и художественно-творчески</w:t>
      </w:r>
      <w:r w:rsidR="00BD299F" w:rsidRPr="005A5961">
        <w:rPr>
          <w:rFonts w:ascii="Times New Roman" w:hAnsi="Times New Roman" w:cs="Times New Roman"/>
          <w:sz w:val="24"/>
          <w:szCs w:val="28"/>
        </w:rPr>
        <w:t>е</w:t>
      </w:r>
      <w:r w:rsidR="002A5A0C" w:rsidRPr="005A5961">
        <w:rPr>
          <w:rFonts w:ascii="Times New Roman" w:hAnsi="Times New Roman" w:cs="Times New Roman"/>
          <w:sz w:val="24"/>
          <w:szCs w:val="28"/>
        </w:rPr>
        <w:t xml:space="preserve"> способност</w:t>
      </w:r>
      <w:r w:rsidR="00BD299F" w:rsidRPr="005A5961">
        <w:rPr>
          <w:rFonts w:ascii="Times New Roman" w:hAnsi="Times New Roman" w:cs="Times New Roman"/>
          <w:sz w:val="24"/>
          <w:szCs w:val="28"/>
        </w:rPr>
        <w:t>и</w:t>
      </w:r>
      <w:r w:rsidR="002A5A0C" w:rsidRPr="005A5961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2A5A0C" w:rsidRPr="005A5961" w:rsidRDefault="000C4A05" w:rsidP="005A5961">
      <w:pPr>
        <w:ind w:left="360"/>
        <w:rPr>
          <w:sz w:val="24"/>
          <w:szCs w:val="28"/>
        </w:rPr>
      </w:pPr>
      <w:r w:rsidRPr="005A5961">
        <w:rPr>
          <w:sz w:val="24"/>
          <w:szCs w:val="28"/>
        </w:rPr>
        <w:t>-</w:t>
      </w:r>
      <w:r w:rsidR="002A5A0C" w:rsidRPr="005A5961">
        <w:rPr>
          <w:sz w:val="24"/>
          <w:szCs w:val="28"/>
        </w:rPr>
        <w:t>воспит</w:t>
      </w:r>
      <w:r w:rsidR="00BD299F" w:rsidRPr="005A5961">
        <w:rPr>
          <w:sz w:val="24"/>
          <w:szCs w:val="28"/>
        </w:rPr>
        <w:t>ывать</w:t>
      </w:r>
      <w:r w:rsidR="002A5A0C" w:rsidRPr="005A5961">
        <w:rPr>
          <w:sz w:val="24"/>
          <w:szCs w:val="28"/>
        </w:rPr>
        <w:t xml:space="preserve"> художественно-эстетическ</w:t>
      </w:r>
      <w:r w:rsidR="00BD299F" w:rsidRPr="005A5961">
        <w:rPr>
          <w:sz w:val="24"/>
          <w:szCs w:val="28"/>
        </w:rPr>
        <w:t>ий</w:t>
      </w:r>
      <w:r w:rsidR="002A5A0C" w:rsidRPr="005A5961">
        <w:rPr>
          <w:sz w:val="24"/>
          <w:szCs w:val="28"/>
        </w:rPr>
        <w:t xml:space="preserve"> вкус; потребност</w:t>
      </w:r>
      <w:r w:rsidR="00BD299F" w:rsidRPr="005A5961">
        <w:rPr>
          <w:sz w:val="24"/>
          <w:szCs w:val="28"/>
        </w:rPr>
        <w:t>ь</w:t>
      </w:r>
      <w:r w:rsidR="002A5A0C" w:rsidRPr="005A5961">
        <w:rPr>
          <w:sz w:val="24"/>
          <w:szCs w:val="28"/>
        </w:rPr>
        <w:t xml:space="preserve"> в освоении ценностей мировой культуры; </w:t>
      </w:r>
    </w:p>
    <w:p w:rsidR="002A5A0C" w:rsidRPr="005A5961" w:rsidRDefault="000C4A05" w:rsidP="005A5961">
      <w:pPr>
        <w:ind w:left="360"/>
        <w:rPr>
          <w:sz w:val="24"/>
          <w:szCs w:val="28"/>
        </w:rPr>
      </w:pPr>
      <w:r w:rsidRPr="005A5961">
        <w:rPr>
          <w:sz w:val="24"/>
          <w:szCs w:val="28"/>
        </w:rPr>
        <w:t>-</w:t>
      </w:r>
      <w:r w:rsidR="002A5A0C" w:rsidRPr="005A5961">
        <w:rPr>
          <w:sz w:val="24"/>
          <w:szCs w:val="28"/>
        </w:rPr>
        <w:t>осв</w:t>
      </w:r>
      <w:r w:rsidR="00BD299F" w:rsidRPr="005A5961">
        <w:rPr>
          <w:sz w:val="24"/>
          <w:szCs w:val="28"/>
        </w:rPr>
        <w:t>аивать</w:t>
      </w:r>
      <w:r w:rsidR="002A5A0C" w:rsidRPr="005A5961">
        <w:rPr>
          <w:sz w:val="24"/>
          <w:szCs w:val="28"/>
        </w:rPr>
        <w:t xml:space="preserve"> знани</w:t>
      </w:r>
      <w:r w:rsidR="00BD299F" w:rsidRPr="005A5961">
        <w:rPr>
          <w:sz w:val="24"/>
          <w:szCs w:val="28"/>
        </w:rPr>
        <w:t>я</w:t>
      </w:r>
      <w:r w:rsidR="002A5A0C" w:rsidRPr="005A5961">
        <w:rPr>
          <w:sz w:val="24"/>
          <w:szCs w:val="28"/>
        </w:rPr>
        <w:t xml:space="preserve"> о стилях и направлениях в мировой художественной культуре, их характерны</w:t>
      </w:r>
      <w:r w:rsidR="00BD299F" w:rsidRPr="005A5961">
        <w:rPr>
          <w:sz w:val="24"/>
          <w:szCs w:val="28"/>
        </w:rPr>
        <w:t xml:space="preserve">е </w:t>
      </w:r>
      <w:r w:rsidR="002A5A0C" w:rsidRPr="005A5961">
        <w:rPr>
          <w:sz w:val="24"/>
          <w:szCs w:val="28"/>
        </w:rPr>
        <w:t>особенност</w:t>
      </w:r>
      <w:r w:rsidR="00BD299F" w:rsidRPr="005A5961">
        <w:rPr>
          <w:sz w:val="24"/>
          <w:szCs w:val="28"/>
        </w:rPr>
        <w:t>и</w:t>
      </w:r>
      <w:r w:rsidR="002A5A0C" w:rsidRPr="005A5961">
        <w:rPr>
          <w:sz w:val="24"/>
          <w:szCs w:val="28"/>
        </w:rPr>
        <w:t xml:space="preserve">; о вершинах художественного творчества в отечественной и зарубежной культуре; </w:t>
      </w:r>
    </w:p>
    <w:p w:rsidR="002A5A0C" w:rsidRPr="005A5961" w:rsidRDefault="000C4A05" w:rsidP="005A5961">
      <w:pPr>
        <w:ind w:left="360"/>
        <w:rPr>
          <w:sz w:val="24"/>
          <w:szCs w:val="28"/>
        </w:rPr>
      </w:pPr>
      <w:r w:rsidRPr="005A5961">
        <w:rPr>
          <w:sz w:val="24"/>
          <w:szCs w:val="28"/>
        </w:rPr>
        <w:t>-</w:t>
      </w:r>
      <w:r w:rsidR="002A5A0C" w:rsidRPr="005A5961">
        <w:rPr>
          <w:sz w:val="24"/>
          <w:szCs w:val="28"/>
        </w:rPr>
        <w:t>овладе</w:t>
      </w:r>
      <w:r w:rsidR="00BD299F" w:rsidRPr="005A5961">
        <w:rPr>
          <w:sz w:val="24"/>
          <w:szCs w:val="28"/>
        </w:rPr>
        <w:t>вать</w:t>
      </w:r>
      <w:r w:rsidR="002A5A0C" w:rsidRPr="005A5961">
        <w:rPr>
          <w:sz w:val="24"/>
          <w:szCs w:val="28"/>
        </w:rPr>
        <w:t xml:space="preserve"> умением анализировать произведения искусства, оценивать их художественные особенности, высказывать о них собственное суждение; </w:t>
      </w:r>
    </w:p>
    <w:p w:rsidR="00FD1E7A" w:rsidRPr="005A5961" w:rsidRDefault="000C4A05" w:rsidP="005A5961">
      <w:pPr>
        <w:ind w:left="360"/>
        <w:rPr>
          <w:sz w:val="24"/>
          <w:szCs w:val="28"/>
        </w:rPr>
      </w:pPr>
      <w:r w:rsidRPr="005A5961">
        <w:rPr>
          <w:sz w:val="24"/>
          <w:szCs w:val="28"/>
        </w:rPr>
        <w:t>-</w:t>
      </w:r>
      <w:r w:rsidR="002A5A0C" w:rsidRPr="005A5961">
        <w:rPr>
          <w:sz w:val="24"/>
          <w:szCs w:val="28"/>
        </w:rPr>
        <w:t>использова</w:t>
      </w:r>
      <w:r w:rsidR="00BD299F" w:rsidRPr="005A5961">
        <w:rPr>
          <w:sz w:val="24"/>
          <w:szCs w:val="28"/>
        </w:rPr>
        <w:t>ть</w:t>
      </w:r>
      <w:r w:rsidR="002A5A0C" w:rsidRPr="005A5961">
        <w:rPr>
          <w:sz w:val="24"/>
          <w:szCs w:val="28"/>
        </w:rPr>
        <w:t xml:space="preserve"> приобретенны</w:t>
      </w:r>
      <w:r w:rsidR="00BD299F" w:rsidRPr="005A5961">
        <w:rPr>
          <w:sz w:val="24"/>
          <w:szCs w:val="28"/>
        </w:rPr>
        <w:t>е</w:t>
      </w:r>
      <w:r w:rsidR="002A5A0C" w:rsidRPr="005A5961">
        <w:rPr>
          <w:sz w:val="24"/>
          <w:szCs w:val="28"/>
        </w:rPr>
        <w:t xml:space="preserve"> знани</w:t>
      </w:r>
      <w:r w:rsidR="00BD299F" w:rsidRPr="005A5961">
        <w:rPr>
          <w:sz w:val="24"/>
          <w:szCs w:val="28"/>
        </w:rPr>
        <w:t>я</w:t>
      </w:r>
      <w:r w:rsidR="002A5A0C" w:rsidRPr="005A5961">
        <w:rPr>
          <w:sz w:val="24"/>
          <w:szCs w:val="28"/>
        </w:rPr>
        <w:t xml:space="preserve"> и умени</w:t>
      </w:r>
      <w:r w:rsidR="00BD299F" w:rsidRPr="005A5961">
        <w:rPr>
          <w:sz w:val="24"/>
          <w:szCs w:val="28"/>
        </w:rPr>
        <w:t>я</w:t>
      </w:r>
      <w:r w:rsidR="002A5A0C" w:rsidRPr="005A5961">
        <w:rPr>
          <w:sz w:val="24"/>
          <w:szCs w:val="28"/>
        </w:rPr>
        <w:t xml:space="preserve"> для расширения</w:t>
      </w:r>
      <w:r w:rsidR="002A5A0C" w:rsidRPr="005A5961">
        <w:rPr>
          <w:sz w:val="24"/>
          <w:szCs w:val="28"/>
        </w:rPr>
        <w:br/>
        <w:t>кругозора, осознанного формирова</w:t>
      </w:r>
      <w:r w:rsidRPr="005A5961">
        <w:rPr>
          <w:sz w:val="24"/>
          <w:szCs w:val="28"/>
        </w:rPr>
        <w:t>ния собственной культурной позиции.</w:t>
      </w:r>
      <w:r w:rsidR="002A5A0C" w:rsidRPr="005A5961">
        <w:rPr>
          <w:sz w:val="24"/>
          <w:szCs w:val="28"/>
        </w:rPr>
        <w:t xml:space="preserve"> </w:t>
      </w:r>
    </w:p>
    <w:p w:rsidR="000C4A05" w:rsidRPr="005A5961" w:rsidRDefault="00BD299F" w:rsidP="00BD299F">
      <w:pPr>
        <w:ind w:firstLine="567"/>
        <w:jc w:val="both"/>
        <w:rPr>
          <w:sz w:val="24"/>
          <w:szCs w:val="28"/>
        </w:rPr>
      </w:pPr>
      <w:r w:rsidRPr="005A5961">
        <w:rPr>
          <w:b/>
          <w:sz w:val="24"/>
          <w:szCs w:val="28"/>
        </w:rPr>
        <w:t>Обучающиеся получат возможность научиться:</w:t>
      </w:r>
      <w:r w:rsidR="004C5FBD" w:rsidRPr="005A5961">
        <w:rPr>
          <w:sz w:val="24"/>
          <w:szCs w:val="28"/>
        </w:rPr>
        <w:t xml:space="preserve"> </w:t>
      </w:r>
      <w:r w:rsidR="00F03D76" w:rsidRPr="005A5961"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BD299F" w:rsidRPr="005A5961" w:rsidRDefault="000C4A05" w:rsidP="000C4A05">
      <w:pPr>
        <w:ind w:firstLine="708"/>
        <w:rPr>
          <w:sz w:val="24"/>
          <w:szCs w:val="28"/>
        </w:rPr>
      </w:pPr>
      <w:r w:rsidRPr="005A5961">
        <w:rPr>
          <w:sz w:val="24"/>
          <w:szCs w:val="28"/>
        </w:rPr>
        <w:t xml:space="preserve"> -понимать основные виды искусства;                                                                                                                                                                                                                                  </w:t>
      </w:r>
      <w:r w:rsidR="00201261" w:rsidRPr="005A5961">
        <w:rPr>
          <w:sz w:val="24"/>
          <w:szCs w:val="28"/>
        </w:rPr>
        <w:t xml:space="preserve">     </w:t>
      </w:r>
      <w:r w:rsidRPr="005A5961">
        <w:rPr>
          <w:sz w:val="24"/>
          <w:szCs w:val="28"/>
        </w:rPr>
        <w:t xml:space="preserve">-изучать основные стили и направления мировой художественной культуры;                                                                                                                                                                                                                                    -оценивать шедевры мировой художественной культуры;                                                                                                                                                                                                   понимать особенности языка различных </w:t>
      </w:r>
      <w:r w:rsidR="00201261" w:rsidRPr="005A5961">
        <w:rPr>
          <w:sz w:val="24"/>
          <w:szCs w:val="28"/>
        </w:rPr>
        <w:t>видов искусства.                                                                                                                                                                                         –узнавать изученные произведения и соотносить их с определенной эпохой, стилем, направлением.</w:t>
      </w:r>
      <w:r w:rsidRPr="005A5961"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1261" w:rsidRPr="005A5961">
        <w:rPr>
          <w:sz w:val="24"/>
          <w:szCs w:val="28"/>
        </w:rPr>
        <w:t>–устанавливать стилевые и сюжетные связи между произведениями разных видов искусства.</w:t>
      </w:r>
    </w:p>
    <w:p w:rsidR="005A5961" w:rsidRDefault="000C4A05" w:rsidP="000B762D">
      <w:pPr>
        <w:spacing w:line="276" w:lineRule="auto"/>
        <w:jc w:val="center"/>
        <w:rPr>
          <w:rStyle w:val="a4"/>
          <w:sz w:val="24"/>
          <w:szCs w:val="28"/>
        </w:rPr>
      </w:pPr>
      <w:r w:rsidRPr="005A5961">
        <w:rPr>
          <w:rStyle w:val="a4"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5A5961" w:rsidRDefault="005A5961" w:rsidP="000B762D">
      <w:pPr>
        <w:spacing w:line="276" w:lineRule="auto"/>
        <w:jc w:val="center"/>
        <w:rPr>
          <w:rStyle w:val="a4"/>
          <w:sz w:val="24"/>
          <w:szCs w:val="28"/>
        </w:rPr>
      </w:pPr>
    </w:p>
    <w:p w:rsidR="000B762D" w:rsidRPr="005A5961" w:rsidRDefault="000B762D" w:rsidP="000B762D">
      <w:pPr>
        <w:spacing w:line="276" w:lineRule="auto"/>
        <w:jc w:val="center"/>
        <w:rPr>
          <w:b/>
          <w:sz w:val="24"/>
          <w:szCs w:val="28"/>
          <w:lang w:eastAsia="ar-SA"/>
        </w:rPr>
      </w:pPr>
      <w:r w:rsidRPr="005A5961">
        <w:rPr>
          <w:b/>
          <w:sz w:val="24"/>
          <w:szCs w:val="28"/>
          <w:lang w:eastAsia="ar-SA"/>
        </w:rPr>
        <w:lastRenderedPageBreak/>
        <w:t>Содержание предмета  «Искусство (МХК)».</w:t>
      </w:r>
    </w:p>
    <w:p w:rsidR="000B762D" w:rsidRPr="005A5961" w:rsidRDefault="000B762D" w:rsidP="000B762D">
      <w:pPr>
        <w:suppressAutoHyphens/>
        <w:spacing w:line="276" w:lineRule="auto"/>
        <w:jc w:val="center"/>
        <w:rPr>
          <w:b/>
          <w:sz w:val="24"/>
          <w:szCs w:val="28"/>
          <w:lang w:eastAsia="ar-SA"/>
        </w:rPr>
      </w:pPr>
    </w:p>
    <w:p w:rsidR="000B762D" w:rsidRPr="005A5961" w:rsidRDefault="000B762D" w:rsidP="000B762D">
      <w:pPr>
        <w:tabs>
          <w:tab w:val="left" w:pos="2166"/>
        </w:tabs>
        <w:suppressAutoHyphens/>
        <w:spacing w:line="276" w:lineRule="auto"/>
        <w:jc w:val="center"/>
        <w:rPr>
          <w:b/>
          <w:sz w:val="24"/>
          <w:szCs w:val="28"/>
          <w:lang w:eastAsia="ar-SA"/>
        </w:rPr>
      </w:pPr>
      <w:r w:rsidRPr="005A5961">
        <w:rPr>
          <w:b/>
          <w:sz w:val="24"/>
          <w:szCs w:val="28"/>
          <w:lang w:eastAsia="ar-SA"/>
        </w:rPr>
        <w:t>Учебно-тематический план предмета «Искусство (МХК)»</w:t>
      </w:r>
    </w:p>
    <w:p w:rsidR="000B762D" w:rsidRDefault="005A5961" w:rsidP="000B762D">
      <w:pPr>
        <w:tabs>
          <w:tab w:val="left" w:pos="2166"/>
        </w:tabs>
        <w:suppressAutoHyphens/>
        <w:spacing w:line="276" w:lineRule="auto"/>
        <w:jc w:val="center"/>
        <w:rPr>
          <w:b/>
          <w:sz w:val="24"/>
          <w:szCs w:val="28"/>
          <w:lang w:eastAsia="ar-SA"/>
        </w:rPr>
      </w:pPr>
      <w:r>
        <w:rPr>
          <w:b/>
          <w:sz w:val="24"/>
          <w:szCs w:val="28"/>
          <w:lang w:eastAsia="ar-SA"/>
        </w:rPr>
        <w:t>10 класс (34 часа)</w:t>
      </w:r>
    </w:p>
    <w:p w:rsidR="005A5961" w:rsidRPr="005A5961" w:rsidRDefault="005A5961" w:rsidP="000B762D">
      <w:pPr>
        <w:tabs>
          <w:tab w:val="left" w:pos="2166"/>
        </w:tabs>
        <w:suppressAutoHyphens/>
        <w:spacing w:line="276" w:lineRule="auto"/>
        <w:jc w:val="center"/>
        <w:rPr>
          <w:b/>
          <w:bCs/>
          <w:sz w:val="24"/>
          <w:szCs w:val="28"/>
          <w:lang w:eastAsia="ar-SA"/>
        </w:rPr>
      </w:pPr>
    </w:p>
    <w:tbl>
      <w:tblPr>
        <w:tblW w:w="921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8"/>
        <w:gridCol w:w="7590"/>
        <w:gridCol w:w="992"/>
      </w:tblGrid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№ п/п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Тема раздела и урока.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кол-во час.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snapToGrid w:val="0"/>
              <w:jc w:val="center"/>
              <w:rPr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Искусство первобытного общества и древнейших цивилизаций.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5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первобытного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Древней Передней Азии.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Архитектура Древнего Египта.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и музыка Древнего Египта.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Мезоамерики.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Искусство античности.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Эгейское искусство.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7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Архитектурный облик Древней Эллады.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8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Древней Греции.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9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Архитектурные достижения Древнего Рима.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10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Древнего Рима.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Театр и музыка Античности.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Искусство Средних веков.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11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12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Мир византийского искусства.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13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Архитектура западноевропейского Средневековья.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14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Средних веков.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15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Театр и музыка средних веков.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16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Архитектура  Киевской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17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Киевской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18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Развитие русского регионального искусства.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19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Московского княжества.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20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единого Российского государства.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России на пороге Нового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22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Театр и музыка Древней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Искусство средневекового Востока.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4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23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Индии.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24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Китая.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25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Страны  восходящего солнца.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lastRenderedPageBreak/>
              <w:t>26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исламских стран.</w:t>
            </w:r>
          </w:p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2D" w:rsidRPr="005A5961" w:rsidRDefault="000B762D" w:rsidP="000B762D">
            <w:pPr>
              <w:suppressLineNumbers/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b/>
                <w:bCs/>
                <w:i/>
                <w:iCs/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Искусство Возрождения.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i/>
                <w:iCs/>
                <w:sz w:val="24"/>
                <w:szCs w:val="28"/>
                <w:lang w:eastAsia="ar-SA"/>
              </w:rPr>
              <w:t>8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27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Изобразительное искусство Проторенессанса и Раннего Возрождения.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28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Архитектура итальянского Возрождения.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29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Титаны Высокого Возрождения (Леонардо да Винчи).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30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Титаны Высокого Возрождения (Микеланджело, Рафаэль).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Мастера венецианской живописи.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32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Искусство Северного Возрождения.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33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Живопись нидерландских и немецких мастеров.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  <w:tr w:rsidR="000B762D" w:rsidRPr="005A5961" w:rsidTr="000B76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b/>
                <w:bCs/>
                <w:sz w:val="24"/>
                <w:szCs w:val="28"/>
                <w:lang w:eastAsia="ar-SA"/>
              </w:rPr>
              <w:t>34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Музыка и театр эпохи Возрождения.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62D" w:rsidRPr="005A5961" w:rsidRDefault="000B762D" w:rsidP="000B762D">
            <w:pPr>
              <w:suppressLineNumbers/>
              <w:suppressAutoHyphens/>
              <w:jc w:val="center"/>
              <w:rPr>
                <w:sz w:val="24"/>
                <w:szCs w:val="28"/>
                <w:lang w:eastAsia="ar-SA"/>
              </w:rPr>
            </w:pPr>
            <w:r w:rsidRPr="005A5961">
              <w:rPr>
                <w:sz w:val="24"/>
                <w:szCs w:val="28"/>
                <w:lang w:eastAsia="ar-SA"/>
              </w:rPr>
              <w:t>1</w:t>
            </w:r>
          </w:p>
        </w:tc>
      </w:tr>
    </w:tbl>
    <w:p w:rsidR="000B762D" w:rsidRPr="005A5961" w:rsidRDefault="000B762D" w:rsidP="000B762D">
      <w:pPr>
        <w:tabs>
          <w:tab w:val="left" w:pos="2166"/>
        </w:tabs>
        <w:suppressAutoHyphens/>
        <w:rPr>
          <w:b/>
          <w:sz w:val="24"/>
          <w:szCs w:val="28"/>
          <w:lang w:eastAsia="ar-SA"/>
        </w:rPr>
      </w:pPr>
    </w:p>
    <w:p w:rsidR="000B762D" w:rsidRPr="005A5961" w:rsidRDefault="000B762D" w:rsidP="000B762D">
      <w:pPr>
        <w:suppressAutoHyphens/>
        <w:spacing w:line="276" w:lineRule="auto"/>
        <w:jc w:val="both"/>
        <w:rPr>
          <w:sz w:val="24"/>
          <w:szCs w:val="28"/>
          <w:lang w:eastAsia="ar-SA"/>
        </w:rPr>
      </w:pPr>
    </w:p>
    <w:p w:rsidR="000B762D" w:rsidRPr="005A5961" w:rsidRDefault="000B762D" w:rsidP="000B762D">
      <w:pPr>
        <w:suppressAutoHyphens/>
        <w:spacing w:line="276" w:lineRule="auto"/>
        <w:jc w:val="center"/>
        <w:rPr>
          <w:b/>
          <w:bCs/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 xml:space="preserve">От истоков до </w:t>
      </w:r>
      <w:r w:rsidRPr="005A5961">
        <w:rPr>
          <w:b/>
          <w:bCs/>
          <w:sz w:val="24"/>
          <w:szCs w:val="28"/>
          <w:lang w:val="en-US" w:eastAsia="ar-SA"/>
        </w:rPr>
        <w:t>XVII</w:t>
      </w:r>
      <w:r w:rsidRPr="005A5961">
        <w:rPr>
          <w:b/>
          <w:bCs/>
          <w:sz w:val="24"/>
          <w:szCs w:val="28"/>
          <w:lang w:eastAsia="ar-SA"/>
        </w:rPr>
        <w:t xml:space="preserve"> века (34 часа).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>Искусство первобытного общества и древнейших цивилизаций  (5 часов).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первобытного человека.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Причины возникновения художественного творчества. Первые художники Земли. Эволюция пещерной живописи. Древние образы и символы. Первобытная магия. Живопись Альтамиры. Зарождение архитектуры: дольмены, менгиры, кромлехи. Причины возникновения музыкального творчества. Предпосылки возникновения танца.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Древней Передней Азии.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Возникновение письменности. Библиотека царя Ашшурбанипала. Зиккураты  как символическое воплощение устройства мира. Рельефы и мозаики, их основная тематика и назначение. Популярные музыкальные инструменты.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Архитектура Древнего Египта.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Возведение пирамид — главное архитектурное достижение эпохи Древнего царства. Архитектурные комплексы эпохи Среднего и Нового царств в Карнаке и Луксоре.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Изобразительное искусство и музыка Древнего Египта.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Ритуальное назначение скульптуры. Особенности изображения богов, фараонов и людей. Назначение рельефных и фресковых композиций. Сокровища гробницы Тутанхамона. Роль музыки в жизни общества. Популярные музыкальные инструменты.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Мезоамерики.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Важнейшие культурные достижения цивилизации ольмеков (ступенчатые пирамиды, каменная скульптура). Дворцы ацтекских правителей. Ювелирное искусство. Искусство майя. Искусство инков.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>Искусство Античности  (6 часов).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Эгейское искусство.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Кносский дворец — выдающийся памятник мирового зодчества. Львиные ворота в Микенах. Фрески Кносского дворца. Вазопись стиля Камарес.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Архитектурный облик Древней Эллады.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lastRenderedPageBreak/>
        <w:t>Архитектура архаики: греческая ордерная система. Дорический, ионический, коринфский ордеры. Афинский Акрополь. Театр Диониса. Назначение и особенность композиции Большого алтаря Зевса в Пергаме.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Изобразительное искусство Древней Греции.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Шедевры и мастера вазописи. Геометрический орнамент. Чернофигурная и краснофигурная вазопись. Идеал физической силы и духовной красоты. Обостренный интерес к внутреннему миру человека.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Архитектурные достижения Древнего Рима.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Римский Форум. Инженерные сооружение. Архитектурный облик Колизея и Пантеона. Триумфальные арки. Термы.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Изобразительное искусство Древнего Рима.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Римский скульптурный портрет. Мастерство в передаче портретного сходства, внутреннего мира человека. Фресковые и мозаичные композиции.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Театр и музыка Античности.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 xml:space="preserve">Трагики и комедиографы греческого театра: Эсхил, Софокл, Еврипид, Аристофан. Искусство актеров пантомимы. Странствующие певцы — сказители эпических преданий. Римская музыка и поэзия. 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>Искусство Средних веков (11 часов).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Мир византийского искусства.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Сочетание элементов античного и восточного зодчества. Базилика, ее назначение, устройство, характерные черты. Понятие о крестово-купольном типе храма. Собор Святой Софии в Константинополе. Основные темы и сюжеты византийских мозаик. Происхождение икон. Шедевры византийской иконописи. Церковная музыка. Основные виды церковного пения. Нотное письмо. Светская музыка.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 xml:space="preserve">Архитектура западноевропейского Средневековья. 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Романский стиль архитектуры. Характерные особенности архитектурных сооружений. Типы построек: базилики, феодальные замки, городские укрепления. Архитектура готики. Готические соборы — центры общественной и духовной жизни средневекового города. Шедевры готики.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Изобразительное искусство Средних веков.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Скульптура романского стиля. Основные сюжеты и образы. Изображения диковинных существ. Скульптура готики. Преобладание религиозной тематики. Развитие искусства скульптурного портрета. Техника витражной живописи. Излюбленные орнаменты витражных окон.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Театр и музыка Средних веков.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Литургическая драма. Основные сюжеты и их иносказательный смысл. Средневековый фарс. Остроумное комедийное начало и поучительный смысл театрального жанра. Высокая духовность музыки. Понятие о григорианском хорале. Католическая месса. Появление и развитие многоголосия. Вокальная лирика трубадуров, труверов, миннезингеров. Разнообразие жанров песенного творчества и их главная тематика.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Киевской Руси.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Связь художественной культуры с язычеством и важнейшими историческими событиями. Творческое переосмысление художественных традиций Византии. Характерные черты архитектуры. Зодчество Великого Новгорода. Мозаики и фрески Софии Киевской. Искусство иконописи. Следование византийскому канону, выработка собственного стиля.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Развитие русского регионального искусства.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lastRenderedPageBreak/>
        <w:t>Искусство Великого Новгорода. Творчество Феофана Грека. Искусство Владимиро-Суздальского  княжества. Успенский  и Дмитриевский соборы  во Владимире. Консолидирующая роль Москвы в развитии русской культуры. Творчество Андрея Рублева.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единого Российского государства.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Создание архитектурного ансамбля Московского Кремля. Новизна архитектурного решения при возведении Успенского собора. Храмы и светские постройки Соборной площади Московского Кремля. Шедевры творчества Дионисия. Москва —  «Третий Рим»  как центр христианского мира и общерусской культуры. Покровский собор (храм Василия Блаженного) — архитектурная жемчужина Москвы. Создание нового типа каменного шатрового храма (церковь Вознесения в Коломенском). Характерные особенности архитектуры 17 века. Мастерство деревянного зодчества. Творчество Симона Ушакова.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Театр и музыка Древней Руси.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Народное творчество, праздники и обрядовые действа — истоки русского театра. Характер первых придворных постановок. Языческие и христианские традиции музыкальной культуры. Колокольные звоны. Пение как составная часть церковного богослужения. Знаменный распев. Многораспевность. Светская музыка и наиболее популярные инструменты.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>Искусство средневекового Востока (4 часа).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Индии.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Ступа — один из древнейших типов культовых сооружений буддизма. Пещерные храмы для моления (чайтьи). Богатство и роскошь скульптурного убранства. Проникновение к архитектуру мусульманских традиций. Росписи в пещерных храмах Аджанты. Миниатюрная живопись Индии. Истоки индийской музыки. Спектакль как единство музыки, пения и танца.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Китая.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 xml:space="preserve">Характерные особенности китайского зодчества, его органическая связь с природой. Китайская стена, ее назначение. Особенности китайской скульптуры и ее связь с буддийской религией. Характерные черты китайской живописи и графики. 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Страны восходящего солнца.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 xml:space="preserve">Выработка собственного архитектурного стиля. Иероглифическая каллиграфия. Садово-парковое искусство. Сад камней в Киото. Цветная гравюра на дереве. Скульптура нэцкэ. 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исламских стран.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Использование в мусульманском зодчестве достижений древних цивилизаций. Типичные архитектурные сооружения исламских стран. Основные виды изобразительного искусства. Арабеска. Любовная лирика народов Востока и ее мировое значение. Рубаи Омара Хайяма. Своеобразие традиционной музыкальной культуры.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b/>
          <w:bCs/>
          <w:sz w:val="24"/>
          <w:szCs w:val="28"/>
          <w:lang w:eastAsia="ar-SA"/>
        </w:rPr>
        <w:t>Искусство Возрождения (8 часов).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Изобразительное искусство Проторенессанса и Раннего Возрождения.</w:t>
      </w:r>
      <w:r w:rsidRPr="005A5961">
        <w:rPr>
          <w:sz w:val="24"/>
          <w:szCs w:val="28"/>
          <w:lang w:eastAsia="ar-SA"/>
        </w:rPr>
        <w:t xml:space="preserve">   </w:t>
      </w:r>
    </w:p>
    <w:p w:rsidR="000B762D" w:rsidRPr="005A5961" w:rsidRDefault="000B762D" w:rsidP="000B762D">
      <w:pPr>
        <w:suppressAutoHyphens/>
        <w:spacing w:line="276" w:lineRule="auto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 xml:space="preserve">         Характерные особенности и значение творчества Джотто. Построение пространства по законам перспективы на примере произведений Мазаччо. Значение творчества Боттичелли. Художественные достоинства произведений на библейские и мифологические сюжеты. Скульптурные шедевры Донателло.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 xml:space="preserve">Архитектура итальянского Возрождения. 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 xml:space="preserve">Собор Санта-Мария дель Фьоре — архитектурный символ Флоренции. Оригинальность и новизна творчества Брунеллески.  Браманте как основоположник  архитектуры Высокого </w:t>
      </w:r>
      <w:r w:rsidRPr="005A5961">
        <w:rPr>
          <w:sz w:val="24"/>
          <w:szCs w:val="28"/>
          <w:lang w:eastAsia="ar-SA"/>
        </w:rPr>
        <w:lastRenderedPageBreak/>
        <w:t>Возрождения. Возведение собора Святого Петра — главного католического храма. Архитектурный облик Венеции.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Титаны Высокого Возрождения.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Художественный мир Леонардо да Винчи. Бунтующий гений Микеланджело. Рафаэль —  «первый среди великих».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Мастера венецианской живописи.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Беллини как основоположник  венецианской школы живописи. Художественное мастерство Джорджоне. Художественный мир Тициана. Богатство тематики и жанровое разнообразие в творчестве. Веронезе — певец праздничной Венеции. Трагический гуманизм Позднего Возрождения. Характерные черты маньеризма и его мастера.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Искусство Северного Возрождения.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b/>
          <w:bCs/>
          <w:i/>
          <w:iCs/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Ренессанс в архитектуре Северной Европы. Живопись нидерландских и немецких мастеров. Братья Хуберт и Ян ван Эйк. Многогранность и оригинальность творческого дарования Босха. Творческие искания Брейгеля. Творчество Дюрера. Искусство портрета в творчестве художника. Интерес к изображению мира живой природы.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b/>
          <w:bCs/>
          <w:i/>
          <w:iCs/>
          <w:sz w:val="24"/>
          <w:szCs w:val="28"/>
          <w:lang w:eastAsia="ar-SA"/>
        </w:rPr>
        <w:t>Музыка и театр эпохи Возрождения.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  <w:r w:rsidRPr="005A5961">
        <w:rPr>
          <w:sz w:val="24"/>
          <w:szCs w:val="28"/>
          <w:lang w:eastAsia="ar-SA"/>
        </w:rPr>
        <w:t>Основные жанры духовной и светской музыки. Разработка новых правил полифонического исполнения.  Начало профессионального  композиторского творчества. Возникновение новых музыкальных жанров. Первые оперные представления. Итальянская комедия дель арте. Синтез актерского слова, акробатики, танцев, пантомимы, музыки и пения. Актерская импровизация — основа сценического искусства. Театр Шекспира — синтез античного и средневекового искусства. Мир человеческих чувств и сильных страстей в пьесах Шекспира. Значение шекспировского театра.</w:t>
      </w:r>
    </w:p>
    <w:p w:rsidR="000B762D" w:rsidRPr="005A5961" w:rsidRDefault="000B762D" w:rsidP="000B762D">
      <w:pPr>
        <w:suppressAutoHyphens/>
        <w:spacing w:line="276" w:lineRule="auto"/>
        <w:ind w:firstLine="708"/>
        <w:jc w:val="both"/>
        <w:rPr>
          <w:sz w:val="24"/>
          <w:szCs w:val="28"/>
          <w:lang w:eastAsia="ar-SA"/>
        </w:rPr>
      </w:pPr>
    </w:p>
    <w:p w:rsidR="003D4BE5" w:rsidRPr="005A5961" w:rsidRDefault="003D4BE5" w:rsidP="002A5A0C">
      <w:pPr>
        <w:jc w:val="center"/>
        <w:rPr>
          <w:b/>
          <w:caps/>
          <w:sz w:val="24"/>
          <w:szCs w:val="28"/>
        </w:rPr>
      </w:pPr>
    </w:p>
    <w:p w:rsidR="003D4BE5" w:rsidRPr="005A5961" w:rsidRDefault="003D4BE5" w:rsidP="002A5A0C">
      <w:pPr>
        <w:jc w:val="center"/>
        <w:rPr>
          <w:b/>
          <w:caps/>
          <w:sz w:val="24"/>
          <w:szCs w:val="28"/>
        </w:rPr>
      </w:pPr>
    </w:p>
    <w:p w:rsidR="003D4BE5" w:rsidRPr="005A5961" w:rsidRDefault="003D4BE5" w:rsidP="002A5A0C">
      <w:pPr>
        <w:jc w:val="center"/>
        <w:rPr>
          <w:b/>
          <w:caps/>
          <w:sz w:val="24"/>
          <w:szCs w:val="28"/>
        </w:rPr>
      </w:pPr>
    </w:p>
    <w:p w:rsidR="003D4BE5" w:rsidRPr="005A5961" w:rsidRDefault="003D4BE5" w:rsidP="002A5A0C">
      <w:pPr>
        <w:jc w:val="center"/>
        <w:rPr>
          <w:b/>
          <w:caps/>
          <w:sz w:val="24"/>
          <w:szCs w:val="28"/>
        </w:rPr>
      </w:pPr>
    </w:p>
    <w:p w:rsidR="003D4BE5" w:rsidRPr="005A5961" w:rsidRDefault="003D4BE5" w:rsidP="002A5A0C">
      <w:pPr>
        <w:jc w:val="center"/>
        <w:rPr>
          <w:b/>
          <w:caps/>
          <w:sz w:val="24"/>
          <w:szCs w:val="28"/>
        </w:rPr>
      </w:pPr>
    </w:p>
    <w:p w:rsidR="00AC1F32" w:rsidRPr="005A5961" w:rsidRDefault="00AC1F32" w:rsidP="002A5A0C">
      <w:pPr>
        <w:jc w:val="center"/>
        <w:rPr>
          <w:b/>
          <w:caps/>
          <w:sz w:val="24"/>
          <w:szCs w:val="28"/>
        </w:rPr>
      </w:pPr>
    </w:p>
    <w:p w:rsidR="00AC1F32" w:rsidRPr="005A5961" w:rsidRDefault="00AC1F32" w:rsidP="002A5A0C">
      <w:pPr>
        <w:jc w:val="center"/>
        <w:rPr>
          <w:b/>
          <w:caps/>
          <w:sz w:val="24"/>
          <w:szCs w:val="28"/>
        </w:rPr>
      </w:pPr>
    </w:p>
    <w:p w:rsidR="00AC1F32" w:rsidRPr="005A5961" w:rsidRDefault="00AC1F32" w:rsidP="002A5A0C">
      <w:pPr>
        <w:jc w:val="center"/>
        <w:rPr>
          <w:b/>
          <w:caps/>
          <w:sz w:val="24"/>
          <w:szCs w:val="28"/>
        </w:rPr>
      </w:pPr>
    </w:p>
    <w:p w:rsidR="00AC1F32" w:rsidRPr="005A5961" w:rsidRDefault="00AC1F32" w:rsidP="002A5A0C">
      <w:pPr>
        <w:jc w:val="center"/>
        <w:rPr>
          <w:b/>
          <w:caps/>
          <w:sz w:val="24"/>
          <w:szCs w:val="28"/>
        </w:rPr>
      </w:pPr>
    </w:p>
    <w:p w:rsidR="001530AB" w:rsidRPr="005A5961" w:rsidRDefault="001530AB" w:rsidP="002A5A0C">
      <w:pPr>
        <w:jc w:val="center"/>
        <w:rPr>
          <w:b/>
          <w:caps/>
          <w:sz w:val="24"/>
          <w:szCs w:val="28"/>
        </w:rPr>
      </w:pPr>
    </w:p>
    <w:p w:rsidR="002A5A0C" w:rsidRPr="005A5961" w:rsidRDefault="002A5A0C" w:rsidP="002A5A0C">
      <w:pPr>
        <w:jc w:val="center"/>
        <w:rPr>
          <w:b/>
          <w:caps/>
          <w:sz w:val="24"/>
          <w:szCs w:val="28"/>
        </w:rPr>
      </w:pPr>
      <w:r w:rsidRPr="005A5961">
        <w:rPr>
          <w:b/>
          <w:caps/>
          <w:sz w:val="24"/>
          <w:szCs w:val="28"/>
        </w:rPr>
        <w:t xml:space="preserve"> </w:t>
      </w:r>
      <w:r w:rsidR="00E00E19" w:rsidRPr="005A5961">
        <w:rPr>
          <w:b/>
          <w:caps/>
          <w:sz w:val="24"/>
          <w:szCs w:val="28"/>
        </w:rPr>
        <w:t xml:space="preserve"> </w:t>
      </w:r>
    </w:p>
    <w:p w:rsidR="002A5A0C" w:rsidRPr="005A5961" w:rsidRDefault="002A5A0C" w:rsidP="002A5A0C">
      <w:pPr>
        <w:autoSpaceDE w:val="0"/>
        <w:autoSpaceDN w:val="0"/>
        <w:adjustRightInd w:val="0"/>
        <w:ind w:firstLine="720"/>
        <w:jc w:val="center"/>
        <w:rPr>
          <w:sz w:val="24"/>
          <w:szCs w:val="28"/>
        </w:rPr>
      </w:pPr>
      <w:r w:rsidRPr="005A5961">
        <w:rPr>
          <w:sz w:val="24"/>
          <w:szCs w:val="28"/>
        </w:rPr>
        <w:t xml:space="preserve"> </w:t>
      </w:r>
    </w:p>
    <w:p w:rsidR="00FD1E7A" w:rsidRPr="005A5961" w:rsidRDefault="00FD1E7A" w:rsidP="00FD1E7A">
      <w:pPr>
        <w:rPr>
          <w:sz w:val="24"/>
          <w:szCs w:val="28"/>
        </w:rPr>
      </w:pPr>
    </w:p>
    <w:p w:rsidR="00FD1E7A" w:rsidRPr="005A5961" w:rsidRDefault="00FD1E7A" w:rsidP="00FD1E7A">
      <w:pPr>
        <w:rPr>
          <w:sz w:val="24"/>
          <w:szCs w:val="28"/>
        </w:rPr>
      </w:pPr>
    </w:p>
    <w:p w:rsidR="00263C26" w:rsidRPr="005A5961" w:rsidRDefault="00263C26" w:rsidP="00FD1E7A">
      <w:pPr>
        <w:rPr>
          <w:b/>
          <w:sz w:val="24"/>
          <w:szCs w:val="28"/>
          <w:u w:val="single"/>
        </w:rPr>
      </w:pPr>
    </w:p>
    <w:p w:rsidR="00263C26" w:rsidRPr="005A5961" w:rsidRDefault="00263C26" w:rsidP="00FD1E7A">
      <w:pPr>
        <w:rPr>
          <w:b/>
          <w:sz w:val="24"/>
          <w:szCs w:val="28"/>
          <w:u w:val="single"/>
        </w:rPr>
      </w:pPr>
    </w:p>
    <w:p w:rsidR="00263C26" w:rsidRPr="005A5961" w:rsidRDefault="00263C26" w:rsidP="00FD1E7A">
      <w:pPr>
        <w:rPr>
          <w:b/>
          <w:sz w:val="24"/>
          <w:szCs w:val="28"/>
          <w:u w:val="single"/>
        </w:rPr>
      </w:pPr>
    </w:p>
    <w:p w:rsidR="00EE3C9D" w:rsidRPr="005A5961" w:rsidRDefault="00FD1E7A" w:rsidP="00FD1E7A">
      <w:pPr>
        <w:rPr>
          <w:b/>
          <w:sz w:val="24"/>
          <w:szCs w:val="28"/>
          <w:u w:val="single"/>
        </w:rPr>
      </w:pPr>
      <w:r w:rsidRPr="005A5961">
        <w:rPr>
          <w:b/>
          <w:sz w:val="24"/>
          <w:szCs w:val="28"/>
          <w:u w:val="single"/>
        </w:rPr>
        <w:t xml:space="preserve"> </w:t>
      </w:r>
    </w:p>
    <w:p w:rsidR="00EE3C9D" w:rsidRPr="005A5961" w:rsidRDefault="00EE3C9D" w:rsidP="00FD1E7A">
      <w:pPr>
        <w:rPr>
          <w:b/>
          <w:sz w:val="24"/>
          <w:szCs w:val="28"/>
          <w:u w:val="single"/>
        </w:rPr>
      </w:pPr>
    </w:p>
    <w:p w:rsidR="00FD1E7A" w:rsidRDefault="00FD1E7A" w:rsidP="005A5961">
      <w:pPr>
        <w:rPr>
          <w:b/>
          <w:sz w:val="28"/>
          <w:szCs w:val="28"/>
        </w:rPr>
      </w:pPr>
    </w:p>
    <w:p w:rsidR="005A5961" w:rsidRDefault="005A5961" w:rsidP="005A5961">
      <w:pPr>
        <w:rPr>
          <w:b/>
          <w:sz w:val="28"/>
          <w:szCs w:val="28"/>
        </w:rPr>
        <w:sectPr w:rsidR="005A5961" w:rsidSect="005A5961">
          <w:pgSz w:w="11906" w:h="16838"/>
          <w:pgMar w:top="1134" w:right="851" w:bottom="1701" w:left="851" w:header="709" w:footer="709" w:gutter="0"/>
          <w:cols w:space="708"/>
          <w:docGrid w:linePitch="360"/>
        </w:sectPr>
      </w:pPr>
    </w:p>
    <w:p w:rsidR="005A5961" w:rsidRPr="005A5961" w:rsidRDefault="005A5961" w:rsidP="005A5961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b/>
          <w:bCs/>
          <w:kern w:val="3"/>
          <w:sz w:val="22"/>
          <w:szCs w:val="24"/>
          <w:lang w:eastAsia="zh-CN" w:bidi="hi-IN"/>
        </w:rPr>
      </w:pPr>
      <w:r w:rsidRPr="005A5961">
        <w:rPr>
          <w:rFonts w:eastAsia="SimSun" w:cs="Mangal"/>
          <w:b/>
          <w:bCs/>
          <w:kern w:val="3"/>
          <w:sz w:val="22"/>
          <w:szCs w:val="24"/>
          <w:lang w:eastAsia="zh-CN" w:bidi="hi-IN"/>
        </w:rPr>
        <w:lastRenderedPageBreak/>
        <w:t>Календарно-тематическое планирование предмета  «Искусство. Мировая художественная культура»</w:t>
      </w:r>
    </w:p>
    <w:p w:rsidR="005A5961" w:rsidRPr="005A5961" w:rsidRDefault="005A5961" w:rsidP="005A5961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b/>
          <w:bCs/>
          <w:kern w:val="3"/>
          <w:sz w:val="22"/>
          <w:szCs w:val="24"/>
          <w:lang w:eastAsia="zh-CN" w:bidi="hi-IN"/>
        </w:rPr>
      </w:pPr>
      <w:r w:rsidRPr="005A5961">
        <w:rPr>
          <w:rFonts w:eastAsia="SimSun" w:cs="Mangal"/>
          <w:b/>
          <w:bCs/>
          <w:kern w:val="3"/>
          <w:sz w:val="22"/>
          <w:szCs w:val="24"/>
          <w:lang w:eastAsia="zh-CN" w:bidi="hi-IN"/>
        </w:rPr>
        <w:t xml:space="preserve"> в  10   классе.  1 час в неделю — 34 часа в год.</w:t>
      </w:r>
    </w:p>
    <w:p w:rsidR="005A5961" w:rsidRPr="005A5961" w:rsidRDefault="005A5961" w:rsidP="005A5961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b/>
          <w:bCs/>
          <w:kern w:val="3"/>
          <w:sz w:val="22"/>
          <w:szCs w:val="24"/>
          <w:lang w:eastAsia="zh-CN" w:bidi="hi-IN"/>
        </w:rPr>
      </w:pPr>
      <w:r w:rsidRPr="005A5961">
        <w:rPr>
          <w:rFonts w:eastAsia="SimSun" w:cs="Mangal"/>
          <w:b/>
          <w:bCs/>
          <w:kern w:val="3"/>
          <w:sz w:val="22"/>
          <w:szCs w:val="24"/>
          <w:lang w:eastAsia="zh-CN" w:bidi="hi-IN"/>
        </w:rPr>
        <w:t xml:space="preserve">Учебник для общеобразовательных учреждений. Автор:  Г.И. Данилова: «Искусство. Мировая художественная культура.  От истоков до </w:t>
      </w:r>
      <w:r w:rsidRPr="005A5961">
        <w:rPr>
          <w:rFonts w:eastAsia="SimSun" w:cs="Mangal"/>
          <w:b/>
          <w:bCs/>
          <w:kern w:val="3"/>
          <w:sz w:val="22"/>
          <w:szCs w:val="24"/>
          <w:lang w:val="en-US" w:eastAsia="zh-CN" w:bidi="hi-IN"/>
        </w:rPr>
        <w:t>XVII</w:t>
      </w:r>
      <w:r w:rsidRPr="005A5961">
        <w:rPr>
          <w:rFonts w:eastAsia="SimSun" w:cs="Mangal"/>
          <w:b/>
          <w:bCs/>
          <w:kern w:val="3"/>
          <w:sz w:val="22"/>
          <w:szCs w:val="24"/>
          <w:lang w:eastAsia="zh-CN" w:bidi="hi-IN"/>
        </w:rPr>
        <w:t xml:space="preserve"> века. 10 класс»,  М.: Дрофа, 2012.</w:t>
      </w:r>
    </w:p>
    <w:p w:rsidR="005A5961" w:rsidRPr="005A5961" w:rsidRDefault="005A5961" w:rsidP="005A5961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b/>
          <w:bCs/>
          <w:kern w:val="3"/>
          <w:sz w:val="22"/>
          <w:szCs w:val="24"/>
          <w:lang w:eastAsia="zh-CN" w:bidi="hi-IN"/>
        </w:rPr>
      </w:pPr>
    </w:p>
    <w:tbl>
      <w:tblPr>
        <w:tblW w:w="15027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134"/>
        <w:gridCol w:w="992"/>
        <w:gridCol w:w="4678"/>
        <w:gridCol w:w="1134"/>
        <w:gridCol w:w="6379"/>
      </w:tblGrid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№ п/п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дата план</w:t>
            </w: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дата факт</w:t>
            </w: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ind w:left="1338" w:hanging="1338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Тема урока (раздела)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кол-во час.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Примечание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ind w:left="205" w:hanging="205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Искусство первобытного общества и древнейших цивилизаций.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5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ind w:left="205" w:hanging="205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первобытного человека.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Первые художники Земли. Пещерная живопись в эпоху палеолита, мезолита, неолита. Зарождение архитектуры. Причины возникновения музыкального и танцевального творчества.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Древней Передней Азии.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Возникновение письменности. Библиотека Ашшурбанипала. Эпос о Гильгамеше. Зиккураты как символическое воплощение устройства мира. Рельефы и мозаики, их основная тематика и назначение.  Популярные музыкальные инструменты.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Архитектура Древнего Египта.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Возведение пирамид — главное архитектурное достижение эпохи Древнего царства. Архитектурные комплексы в Карнаке и Луксоре. Скальный храм царицы Хатшепсут.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4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и музыка Древнего Египта.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Ритуальное назначение скульптуры. Рельефы и фрески. Сокровища гробницы Тутанхамона. Роль музыки в жизни общества.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5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Мезоамерики.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Важнейшие культурные достижения ольмеков (ступенчатые пирамиды, предметы декоративно-прикладного искусства). Искусство ацтеков: архитектура Теночтитлана, монументальная скульптура, ювелирное искусство. Искусство майя:архитектура, изобразительное искусство. Искусство инков: храмы, декоративное убранство.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Искусство Античности.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6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6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Эгейское искусство.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Кносский дворец.  Фрески Кносского дворца. Львиные ворота в Микенах. Вазопись стиля Камарес.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Архитектурный облик древней Эллады.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 xml:space="preserve">Архитектура архаики: греческая ордерная система. Архитектура </w:t>
            </w: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lastRenderedPageBreak/>
              <w:t>классики: Афинский Акрополь. Архитектура эллинизма: Пергамский алтарь.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lastRenderedPageBreak/>
              <w:t>8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Древней Греции.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Скульптура и вазопись архаики. Идеал физической силы и духовной красоты в творчестве великих мастеров скульптуры. Скульптурные шедевры эллинизма.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9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Архитектурные достижения Древнего Рима.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Римский Форум. Архитектурный облик Колизея и Пантеона. Триумфальные арки.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10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val="en-US"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Древнего Рима.</w:t>
            </w:r>
          </w:p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val="en-US"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История создания, эволюция и значение римского скульптурного портрета. Фресковые и мозаичные композиции.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Театр и музыка Античности.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Трагики и комедиографы греческого театра: Эсхил, Софокл, Еврипид, Аристофан. Театральное и цирковое искусство Древнего Рима. Искусство актеров пантомимы.</w:t>
            </w:r>
          </w:p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Особое значение музыки в жизни древнегреческого общества.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Искусство Средних веков.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11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Мир византийского искусства.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Базилика, ее назначение и устройство. Понятие о крестово-купольном типе храма.</w:t>
            </w:r>
          </w:p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Собор Святой Софии. Мозаики Равенны. Искусство иконописи. Церковная музыка.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Архитектура западноевропейского Средневековья.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Романский стиль архитектуры: базилики, феодальные замки, городские укрепления.</w:t>
            </w:r>
          </w:p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Готические соборы — центры общественной и духовной жизни средневекового города.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14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Средних веков.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Скульптура романского стиля. Основные сюжеты и образы. Скульптура готики. Преобладание религиозной тематики. Искусство витража.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15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Театр и музыка Средних веков.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Литургическая драма. Средневековый фарс. Развитие многоголосия (хорал). Музыкально-песенное творчество трубадуров, труверов, миннезингеров.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16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Архитектура Киевской Руси.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Основные черты архитектуры Киева и Великого Новгорода.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17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Киевской Руси.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Мозаики и фрески Софии Киевской. Искусство иконописи. Анализ лучших образцов.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lastRenderedPageBreak/>
              <w:t>18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Развитие русского регионального искусства.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Творчество Феофана Грека. Искусство Владимиро-Суздальского княжества. Успенский и Дмитриевский соборы во Владимире.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19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Московского княжества.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Расцвет московской школы живописи: творчество Андрея Рублева.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20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единого Российского государства.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Создание архитектурно-художественного ансамбля Московского Кремля. Храмы Соборной площади. Шедевры творчества Дионисия. Покровский собор (храм Василия Блаженного). Новый тип шатрового храма (церковь Вознесения в Коломенском).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России на пороге Нового времени.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 xml:space="preserve">Характерные особенности архитектуры </w:t>
            </w:r>
            <w:r w:rsidRPr="005A5961">
              <w:rPr>
                <w:rFonts w:eastAsia="SimSun" w:cs="Mangal"/>
                <w:kern w:val="3"/>
                <w:sz w:val="22"/>
                <w:szCs w:val="24"/>
                <w:lang w:val="en-US" w:eastAsia="zh-CN" w:bidi="hi-IN"/>
              </w:rPr>
              <w:t>XVII</w:t>
            </w: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 xml:space="preserve"> века. Мастерство деревянного зодчества. Изменения в изобразительном искусстве  (творчество Симона Ушакова).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Театр и музыка Древней Руси.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Народное творчество, праздники и обрядовые действа — истоки русского театра. Языческие и христианские традиции музыкальной культуры. Колокольные звоны.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Искусство средневекового Востока.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4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Индии.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Шедевры архитектуры: ступа, чайтья. Росписи в пещерных храмах. Спектакль как единство музыки, пения и танца.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24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Китая.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Характерные особенности китайского зодчества. Связь скульптуры с буддийской религией. Жанры китайской живописи.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25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Страны восходящего солнца.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Шедевры архитектуры. Сад камней в Киото. Скульптура нэцкэ.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26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исламских стран.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Шедевры архитектуры. Арабеска. Любовная лирика народов Востока.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Искусство Возрождения.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  <w:t>8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2"/>
                <w:szCs w:val="24"/>
                <w:lang w:eastAsia="zh-CN" w:bidi="hi-IN"/>
              </w:rPr>
            </w:pP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27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Изобразительное искусство Проторенессанса и Раннего Возрождения.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Экспериментальные поиски в изобразительном искусстве. Творчество Джотто, Мазаччо, Боттичелли, Донателло.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28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Архитектура итальянского Возрождения.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Соединение лучших традиций античного зодчества и новых архитектурных замыслов. Собор Санта-Мария дель Фьоре (Брунеллески). Архитектурный облик Флоренции и Венеции.  Стиль Браманте.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29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 xml:space="preserve">Титаны Высокого Возрождения (Леонардо да </w:t>
            </w: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lastRenderedPageBreak/>
              <w:t>Винчи).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Художественный мир Леонардо да Винчи.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lastRenderedPageBreak/>
              <w:t>30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Титаны Высокого Возрождения (Микеланджело, Рафаэль).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Бунтующий гений Микеланджело. Рафаэль - «первый среди великих». Судьбы художников и эволюция творчества.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31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Мастера венецианской живописи.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Творчество Беллини и Джорджоне. Художественный мир Тициана. Творчество Веронезе и Тинторетто.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32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Искусство Северного Возрождения.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Дворцы и замки в долине реки Луары. Живопись нидерландских и немецких мастеров (братья Ван Эйк).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33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Живопись нидерландских и немецких мастеров.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В мире фантасмагорий Босха.  Творческие искания Брейгеля. Творчество Дюрера.</w:t>
            </w:r>
          </w:p>
        </w:tc>
      </w:tr>
      <w:tr w:rsidR="005A5961" w:rsidRPr="005A5961" w:rsidTr="00E74F8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b/>
                <w:bCs/>
                <w:kern w:val="3"/>
                <w:sz w:val="22"/>
                <w:szCs w:val="24"/>
                <w:lang w:eastAsia="zh-CN" w:bidi="hi-IN"/>
              </w:rPr>
              <w:t>34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9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Музыка и театр Возрождения.</w:t>
            </w:r>
          </w:p>
        </w:tc>
        <w:tc>
          <w:tcPr>
            <w:tcW w:w="113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1</w:t>
            </w:r>
          </w:p>
        </w:tc>
        <w:tc>
          <w:tcPr>
            <w:tcW w:w="63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961" w:rsidRPr="005A5961" w:rsidRDefault="005A5961" w:rsidP="005A596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</w:pPr>
            <w:r w:rsidRPr="005A5961">
              <w:rPr>
                <w:rFonts w:eastAsia="SimSun" w:cs="Mangal"/>
                <w:kern w:val="3"/>
                <w:sz w:val="22"/>
                <w:szCs w:val="24"/>
                <w:lang w:eastAsia="zh-CN" w:bidi="hi-IN"/>
              </w:rPr>
              <w:t>Основные жанры духовной и светской музыки. Итальянская комедия дель арте. Синтез актерского слова, акробатики, танцев, пантомимы, музыки. Театр Шекспира («Глобус»).  Мир человеческих чувств и страстей в пьесах Шекспира.</w:t>
            </w:r>
          </w:p>
        </w:tc>
      </w:tr>
    </w:tbl>
    <w:p w:rsidR="005A5961" w:rsidRPr="005A5961" w:rsidRDefault="005A5961" w:rsidP="005A5961">
      <w:pPr>
        <w:rPr>
          <w:b/>
          <w:sz w:val="24"/>
          <w:szCs w:val="28"/>
        </w:rPr>
      </w:pPr>
    </w:p>
    <w:sectPr w:rsidR="005A5961" w:rsidRPr="005A5961" w:rsidSect="00FF64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2E" w:rsidRDefault="002E372E" w:rsidP="000C4A05">
      <w:r>
        <w:separator/>
      </w:r>
    </w:p>
  </w:endnote>
  <w:endnote w:type="continuationSeparator" w:id="0">
    <w:p w:rsidR="002E372E" w:rsidRDefault="002E372E" w:rsidP="000C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2E" w:rsidRDefault="002E372E" w:rsidP="000C4A05">
      <w:r>
        <w:separator/>
      </w:r>
    </w:p>
  </w:footnote>
  <w:footnote w:type="continuationSeparator" w:id="0">
    <w:p w:rsidR="002E372E" w:rsidRDefault="002E372E" w:rsidP="000C4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248236B9"/>
    <w:multiLevelType w:val="multilevel"/>
    <w:tmpl w:val="ACFC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906D75"/>
    <w:multiLevelType w:val="hybridMultilevel"/>
    <w:tmpl w:val="E6DA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77999"/>
    <w:multiLevelType w:val="multilevel"/>
    <w:tmpl w:val="C684310A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A42121"/>
    <w:multiLevelType w:val="multilevel"/>
    <w:tmpl w:val="649E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114C69"/>
    <w:multiLevelType w:val="multilevel"/>
    <w:tmpl w:val="5842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356BCB"/>
    <w:multiLevelType w:val="hybridMultilevel"/>
    <w:tmpl w:val="DE56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119D9"/>
    <w:multiLevelType w:val="multilevel"/>
    <w:tmpl w:val="BFF0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293684"/>
    <w:multiLevelType w:val="multilevel"/>
    <w:tmpl w:val="53101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A3605A"/>
    <w:multiLevelType w:val="multilevel"/>
    <w:tmpl w:val="6EAA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A1267E"/>
    <w:multiLevelType w:val="hybridMultilevel"/>
    <w:tmpl w:val="14185220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7D8232C3"/>
    <w:multiLevelType w:val="multilevel"/>
    <w:tmpl w:val="5C1E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5"/>
  </w:num>
  <w:num w:numId="5">
    <w:abstractNumId w:val="15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7A"/>
    <w:rsid w:val="000015A1"/>
    <w:rsid w:val="00001BD7"/>
    <w:rsid w:val="0000220D"/>
    <w:rsid w:val="0000376F"/>
    <w:rsid w:val="0000409A"/>
    <w:rsid w:val="00004FF4"/>
    <w:rsid w:val="00005403"/>
    <w:rsid w:val="00005445"/>
    <w:rsid w:val="0000674C"/>
    <w:rsid w:val="000068C9"/>
    <w:rsid w:val="000104CB"/>
    <w:rsid w:val="00010979"/>
    <w:rsid w:val="000139C1"/>
    <w:rsid w:val="0001403E"/>
    <w:rsid w:val="000142B4"/>
    <w:rsid w:val="000147AA"/>
    <w:rsid w:val="00014A6F"/>
    <w:rsid w:val="00014B1D"/>
    <w:rsid w:val="0001550C"/>
    <w:rsid w:val="00017422"/>
    <w:rsid w:val="00017B9E"/>
    <w:rsid w:val="00017FC1"/>
    <w:rsid w:val="00020198"/>
    <w:rsid w:val="000207A7"/>
    <w:rsid w:val="000208C0"/>
    <w:rsid w:val="0002106C"/>
    <w:rsid w:val="00021E86"/>
    <w:rsid w:val="00021E8D"/>
    <w:rsid w:val="0002201B"/>
    <w:rsid w:val="0002223C"/>
    <w:rsid w:val="0002268B"/>
    <w:rsid w:val="00023335"/>
    <w:rsid w:val="00023CB8"/>
    <w:rsid w:val="0002528B"/>
    <w:rsid w:val="00025566"/>
    <w:rsid w:val="00026312"/>
    <w:rsid w:val="00026368"/>
    <w:rsid w:val="0002675E"/>
    <w:rsid w:val="00026878"/>
    <w:rsid w:val="000275A6"/>
    <w:rsid w:val="00027C8E"/>
    <w:rsid w:val="00030CB4"/>
    <w:rsid w:val="00030E27"/>
    <w:rsid w:val="00031275"/>
    <w:rsid w:val="00031E68"/>
    <w:rsid w:val="00032562"/>
    <w:rsid w:val="00032755"/>
    <w:rsid w:val="000331C8"/>
    <w:rsid w:val="00034185"/>
    <w:rsid w:val="00035015"/>
    <w:rsid w:val="000351B1"/>
    <w:rsid w:val="00035CF9"/>
    <w:rsid w:val="00036CEA"/>
    <w:rsid w:val="00037D10"/>
    <w:rsid w:val="00040550"/>
    <w:rsid w:val="00041850"/>
    <w:rsid w:val="00041EAE"/>
    <w:rsid w:val="0004233F"/>
    <w:rsid w:val="00042459"/>
    <w:rsid w:val="00043617"/>
    <w:rsid w:val="0004491E"/>
    <w:rsid w:val="000452C6"/>
    <w:rsid w:val="00045CA9"/>
    <w:rsid w:val="0004663E"/>
    <w:rsid w:val="000467B5"/>
    <w:rsid w:val="00046F02"/>
    <w:rsid w:val="00046FCD"/>
    <w:rsid w:val="00047BB9"/>
    <w:rsid w:val="00050327"/>
    <w:rsid w:val="000508CB"/>
    <w:rsid w:val="00050A19"/>
    <w:rsid w:val="00050DD4"/>
    <w:rsid w:val="0005361E"/>
    <w:rsid w:val="000537D7"/>
    <w:rsid w:val="0005447A"/>
    <w:rsid w:val="00054A20"/>
    <w:rsid w:val="00055B65"/>
    <w:rsid w:val="00056DED"/>
    <w:rsid w:val="00057834"/>
    <w:rsid w:val="00057D55"/>
    <w:rsid w:val="00060421"/>
    <w:rsid w:val="000615A0"/>
    <w:rsid w:val="000615EB"/>
    <w:rsid w:val="000616F8"/>
    <w:rsid w:val="00061739"/>
    <w:rsid w:val="00062175"/>
    <w:rsid w:val="00064127"/>
    <w:rsid w:val="00064468"/>
    <w:rsid w:val="0006562D"/>
    <w:rsid w:val="000674D4"/>
    <w:rsid w:val="00067610"/>
    <w:rsid w:val="00067898"/>
    <w:rsid w:val="0007029B"/>
    <w:rsid w:val="00070DDB"/>
    <w:rsid w:val="00070DDE"/>
    <w:rsid w:val="00071209"/>
    <w:rsid w:val="0007163F"/>
    <w:rsid w:val="000719AB"/>
    <w:rsid w:val="00071DA4"/>
    <w:rsid w:val="0007253A"/>
    <w:rsid w:val="00072598"/>
    <w:rsid w:val="00072780"/>
    <w:rsid w:val="00072B07"/>
    <w:rsid w:val="00072FBB"/>
    <w:rsid w:val="00073A26"/>
    <w:rsid w:val="00074B75"/>
    <w:rsid w:val="00074DB9"/>
    <w:rsid w:val="00074F61"/>
    <w:rsid w:val="0007558D"/>
    <w:rsid w:val="0007562D"/>
    <w:rsid w:val="000756F8"/>
    <w:rsid w:val="00075704"/>
    <w:rsid w:val="0007593F"/>
    <w:rsid w:val="0007621D"/>
    <w:rsid w:val="00076949"/>
    <w:rsid w:val="00077BE4"/>
    <w:rsid w:val="00084AC2"/>
    <w:rsid w:val="000851B2"/>
    <w:rsid w:val="00086B67"/>
    <w:rsid w:val="000873FF"/>
    <w:rsid w:val="0008749B"/>
    <w:rsid w:val="0008772C"/>
    <w:rsid w:val="000878BA"/>
    <w:rsid w:val="00087B76"/>
    <w:rsid w:val="000901CD"/>
    <w:rsid w:val="000907F5"/>
    <w:rsid w:val="0009089B"/>
    <w:rsid w:val="00090DE6"/>
    <w:rsid w:val="00090EFB"/>
    <w:rsid w:val="00090F7A"/>
    <w:rsid w:val="00090FBB"/>
    <w:rsid w:val="00091973"/>
    <w:rsid w:val="00094908"/>
    <w:rsid w:val="00094F49"/>
    <w:rsid w:val="000951C2"/>
    <w:rsid w:val="000961D6"/>
    <w:rsid w:val="00097D63"/>
    <w:rsid w:val="000A02E1"/>
    <w:rsid w:val="000A19A5"/>
    <w:rsid w:val="000A1E8F"/>
    <w:rsid w:val="000A21F7"/>
    <w:rsid w:val="000A2CCE"/>
    <w:rsid w:val="000A3430"/>
    <w:rsid w:val="000A389E"/>
    <w:rsid w:val="000A3A3D"/>
    <w:rsid w:val="000A3E06"/>
    <w:rsid w:val="000A40B2"/>
    <w:rsid w:val="000A48C3"/>
    <w:rsid w:val="000A567F"/>
    <w:rsid w:val="000B0782"/>
    <w:rsid w:val="000B34AC"/>
    <w:rsid w:val="000B3DC5"/>
    <w:rsid w:val="000B40DB"/>
    <w:rsid w:val="000B4101"/>
    <w:rsid w:val="000B5235"/>
    <w:rsid w:val="000B5ECE"/>
    <w:rsid w:val="000B6217"/>
    <w:rsid w:val="000B6913"/>
    <w:rsid w:val="000B6EF7"/>
    <w:rsid w:val="000B762D"/>
    <w:rsid w:val="000B7C03"/>
    <w:rsid w:val="000C11DE"/>
    <w:rsid w:val="000C17F1"/>
    <w:rsid w:val="000C1A80"/>
    <w:rsid w:val="000C1A84"/>
    <w:rsid w:val="000C1EA1"/>
    <w:rsid w:val="000C3BE5"/>
    <w:rsid w:val="000C42B6"/>
    <w:rsid w:val="000C4A05"/>
    <w:rsid w:val="000C4BFD"/>
    <w:rsid w:val="000C5620"/>
    <w:rsid w:val="000C58DB"/>
    <w:rsid w:val="000C64AA"/>
    <w:rsid w:val="000C7731"/>
    <w:rsid w:val="000D2905"/>
    <w:rsid w:val="000D35A9"/>
    <w:rsid w:val="000D3BEA"/>
    <w:rsid w:val="000D4061"/>
    <w:rsid w:val="000D4239"/>
    <w:rsid w:val="000D46FE"/>
    <w:rsid w:val="000D6443"/>
    <w:rsid w:val="000E06AC"/>
    <w:rsid w:val="000E0995"/>
    <w:rsid w:val="000E0A14"/>
    <w:rsid w:val="000E0A18"/>
    <w:rsid w:val="000E0CC1"/>
    <w:rsid w:val="000E0EA5"/>
    <w:rsid w:val="000E1233"/>
    <w:rsid w:val="000E1A9B"/>
    <w:rsid w:val="000E3872"/>
    <w:rsid w:val="000E43BD"/>
    <w:rsid w:val="000E4DC4"/>
    <w:rsid w:val="000E53F7"/>
    <w:rsid w:val="000E75C4"/>
    <w:rsid w:val="000E7DD9"/>
    <w:rsid w:val="000F095A"/>
    <w:rsid w:val="000F0D58"/>
    <w:rsid w:val="000F229B"/>
    <w:rsid w:val="000F2B95"/>
    <w:rsid w:val="000F2ED1"/>
    <w:rsid w:val="000F2F10"/>
    <w:rsid w:val="000F3152"/>
    <w:rsid w:val="000F41FA"/>
    <w:rsid w:val="000F42C3"/>
    <w:rsid w:val="000F5195"/>
    <w:rsid w:val="000F5F62"/>
    <w:rsid w:val="000F60B8"/>
    <w:rsid w:val="000F646C"/>
    <w:rsid w:val="000F6CDC"/>
    <w:rsid w:val="000F6F2A"/>
    <w:rsid w:val="000F784C"/>
    <w:rsid w:val="00100E47"/>
    <w:rsid w:val="00101D11"/>
    <w:rsid w:val="00101E90"/>
    <w:rsid w:val="001026BA"/>
    <w:rsid w:val="00102BEB"/>
    <w:rsid w:val="00102DCF"/>
    <w:rsid w:val="00102E14"/>
    <w:rsid w:val="00102EB8"/>
    <w:rsid w:val="001038DA"/>
    <w:rsid w:val="001045DE"/>
    <w:rsid w:val="00104E64"/>
    <w:rsid w:val="001050F5"/>
    <w:rsid w:val="00105A46"/>
    <w:rsid w:val="00105AC7"/>
    <w:rsid w:val="00106C39"/>
    <w:rsid w:val="00106E50"/>
    <w:rsid w:val="00107055"/>
    <w:rsid w:val="00107112"/>
    <w:rsid w:val="0010761E"/>
    <w:rsid w:val="00107E68"/>
    <w:rsid w:val="0011091C"/>
    <w:rsid w:val="001115AF"/>
    <w:rsid w:val="00111FAC"/>
    <w:rsid w:val="00112260"/>
    <w:rsid w:val="00114B05"/>
    <w:rsid w:val="00115074"/>
    <w:rsid w:val="001158F2"/>
    <w:rsid w:val="00115943"/>
    <w:rsid w:val="00117DBC"/>
    <w:rsid w:val="00117DCA"/>
    <w:rsid w:val="001206AF"/>
    <w:rsid w:val="00123AB1"/>
    <w:rsid w:val="00123B52"/>
    <w:rsid w:val="00123E0B"/>
    <w:rsid w:val="00126F24"/>
    <w:rsid w:val="00127052"/>
    <w:rsid w:val="0012746F"/>
    <w:rsid w:val="00131B65"/>
    <w:rsid w:val="0013235C"/>
    <w:rsid w:val="00132598"/>
    <w:rsid w:val="00135DF3"/>
    <w:rsid w:val="0013641A"/>
    <w:rsid w:val="0013699D"/>
    <w:rsid w:val="00136F27"/>
    <w:rsid w:val="00137316"/>
    <w:rsid w:val="00137C59"/>
    <w:rsid w:val="001407E8"/>
    <w:rsid w:val="00140B61"/>
    <w:rsid w:val="00140C6F"/>
    <w:rsid w:val="0014115F"/>
    <w:rsid w:val="001411D7"/>
    <w:rsid w:val="001418F5"/>
    <w:rsid w:val="001428B2"/>
    <w:rsid w:val="001430A3"/>
    <w:rsid w:val="0014359A"/>
    <w:rsid w:val="00143942"/>
    <w:rsid w:val="001444CE"/>
    <w:rsid w:val="00144E12"/>
    <w:rsid w:val="00145DE0"/>
    <w:rsid w:val="00145F18"/>
    <w:rsid w:val="0014781E"/>
    <w:rsid w:val="00150A35"/>
    <w:rsid w:val="00150BE8"/>
    <w:rsid w:val="00150C55"/>
    <w:rsid w:val="00151452"/>
    <w:rsid w:val="00151455"/>
    <w:rsid w:val="00151EE3"/>
    <w:rsid w:val="0015272B"/>
    <w:rsid w:val="00152B26"/>
    <w:rsid w:val="001530AB"/>
    <w:rsid w:val="0015310F"/>
    <w:rsid w:val="001531A6"/>
    <w:rsid w:val="001533EC"/>
    <w:rsid w:val="0015479A"/>
    <w:rsid w:val="0015520F"/>
    <w:rsid w:val="00156565"/>
    <w:rsid w:val="0015719F"/>
    <w:rsid w:val="0015772A"/>
    <w:rsid w:val="001578D9"/>
    <w:rsid w:val="00157CFD"/>
    <w:rsid w:val="00157E24"/>
    <w:rsid w:val="001608C3"/>
    <w:rsid w:val="0016090B"/>
    <w:rsid w:val="00160F44"/>
    <w:rsid w:val="001611EF"/>
    <w:rsid w:val="00162148"/>
    <w:rsid w:val="001622AA"/>
    <w:rsid w:val="001622D4"/>
    <w:rsid w:val="001623BB"/>
    <w:rsid w:val="00162FC7"/>
    <w:rsid w:val="0016344E"/>
    <w:rsid w:val="00164A28"/>
    <w:rsid w:val="00164F34"/>
    <w:rsid w:val="001653E9"/>
    <w:rsid w:val="0016542D"/>
    <w:rsid w:val="0016544A"/>
    <w:rsid w:val="001661BA"/>
    <w:rsid w:val="00166A98"/>
    <w:rsid w:val="00166E5F"/>
    <w:rsid w:val="00166FE2"/>
    <w:rsid w:val="0016783A"/>
    <w:rsid w:val="00170557"/>
    <w:rsid w:val="00170579"/>
    <w:rsid w:val="0017152B"/>
    <w:rsid w:val="00171B70"/>
    <w:rsid w:val="00171F43"/>
    <w:rsid w:val="00172E15"/>
    <w:rsid w:val="00174AA9"/>
    <w:rsid w:val="00176886"/>
    <w:rsid w:val="00176ABC"/>
    <w:rsid w:val="00176BAB"/>
    <w:rsid w:val="001776B4"/>
    <w:rsid w:val="00181E92"/>
    <w:rsid w:val="00182149"/>
    <w:rsid w:val="00182355"/>
    <w:rsid w:val="00182B6B"/>
    <w:rsid w:val="00182BA0"/>
    <w:rsid w:val="00183AAF"/>
    <w:rsid w:val="00183BBD"/>
    <w:rsid w:val="00183F6E"/>
    <w:rsid w:val="0018578C"/>
    <w:rsid w:val="00186930"/>
    <w:rsid w:val="00187060"/>
    <w:rsid w:val="00187553"/>
    <w:rsid w:val="0019009B"/>
    <w:rsid w:val="00190197"/>
    <w:rsid w:val="00190242"/>
    <w:rsid w:val="00190F0F"/>
    <w:rsid w:val="001913EE"/>
    <w:rsid w:val="0019321C"/>
    <w:rsid w:val="0019394E"/>
    <w:rsid w:val="00193A11"/>
    <w:rsid w:val="00194C28"/>
    <w:rsid w:val="00195A0E"/>
    <w:rsid w:val="001962E6"/>
    <w:rsid w:val="0019647E"/>
    <w:rsid w:val="00197610"/>
    <w:rsid w:val="00197AB2"/>
    <w:rsid w:val="001A13AF"/>
    <w:rsid w:val="001A171F"/>
    <w:rsid w:val="001A18CB"/>
    <w:rsid w:val="001A1A89"/>
    <w:rsid w:val="001A1F75"/>
    <w:rsid w:val="001A2097"/>
    <w:rsid w:val="001A22BE"/>
    <w:rsid w:val="001A2C7A"/>
    <w:rsid w:val="001A36F6"/>
    <w:rsid w:val="001A3746"/>
    <w:rsid w:val="001A383A"/>
    <w:rsid w:val="001A4794"/>
    <w:rsid w:val="001A4CFD"/>
    <w:rsid w:val="001A54BD"/>
    <w:rsid w:val="001A553D"/>
    <w:rsid w:val="001A63C3"/>
    <w:rsid w:val="001A7026"/>
    <w:rsid w:val="001A7042"/>
    <w:rsid w:val="001A713E"/>
    <w:rsid w:val="001A7349"/>
    <w:rsid w:val="001A7413"/>
    <w:rsid w:val="001A74C0"/>
    <w:rsid w:val="001A7906"/>
    <w:rsid w:val="001B0522"/>
    <w:rsid w:val="001B09DD"/>
    <w:rsid w:val="001B303B"/>
    <w:rsid w:val="001B3187"/>
    <w:rsid w:val="001B35EB"/>
    <w:rsid w:val="001B3820"/>
    <w:rsid w:val="001B39B9"/>
    <w:rsid w:val="001B3E13"/>
    <w:rsid w:val="001B3F2C"/>
    <w:rsid w:val="001B3F97"/>
    <w:rsid w:val="001B41D6"/>
    <w:rsid w:val="001B486B"/>
    <w:rsid w:val="001B50A6"/>
    <w:rsid w:val="001B562C"/>
    <w:rsid w:val="001B586C"/>
    <w:rsid w:val="001B6247"/>
    <w:rsid w:val="001B62A2"/>
    <w:rsid w:val="001B6850"/>
    <w:rsid w:val="001B70AF"/>
    <w:rsid w:val="001C00E8"/>
    <w:rsid w:val="001C023F"/>
    <w:rsid w:val="001C2495"/>
    <w:rsid w:val="001C2F83"/>
    <w:rsid w:val="001C31E8"/>
    <w:rsid w:val="001C3E16"/>
    <w:rsid w:val="001C3E6B"/>
    <w:rsid w:val="001C3E77"/>
    <w:rsid w:val="001C4495"/>
    <w:rsid w:val="001C5595"/>
    <w:rsid w:val="001C72FB"/>
    <w:rsid w:val="001D0079"/>
    <w:rsid w:val="001D01CB"/>
    <w:rsid w:val="001D25C9"/>
    <w:rsid w:val="001D3381"/>
    <w:rsid w:val="001D386A"/>
    <w:rsid w:val="001D5F0D"/>
    <w:rsid w:val="001D74DE"/>
    <w:rsid w:val="001D7F53"/>
    <w:rsid w:val="001E3574"/>
    <w:rsid w:val="001E3FBB"/>
    <w:rsid w:val="001E4B1A"/>
    <w:rsid w:val="001E50C5"/>
    <w:rsid w:val="001E5760"/>
    <w:rsid w:val="001E5A8D"/>
    <w:rsid w:val="001E5F36"/>
    <w:rsid w:val="001E6183"/>
    <w:rsid w:val="001E659E"/>
    <w:rsid w:val="001F047F"/>
    <w:rsid w:val="001F0B7D"/>
    <w:rsid w:val="001F114E"/>
    <w:rsid w:val="001F16BA"/>
    <w:rsid w:val="001F1725"/>
    <w:rsid w:val="001F286D"/>
    <w:rsid w:val="001F2D5E"/>
    <w:rsid w:val="001F2E9A"/>
    <w:rsid w:val="001F36E0"/>
    <w:rsid w:val="001F40CA"/>
    <w:rsid w:val="001F60ED"/>
    <w:rsid w:val="001F6C82"/>
    <w:rsid w:val="001F75EA"/>
    <w:rsid w:val="001F7A94"/>
    <w:rsid w:val="001F7F6B"/>
    <w:rsid w:val="00200C8C"/>
    <w:rsid w:val="00200F05"/>
    <w:rsid w:val="00201261"/>
    <w:rsid w:val="00202EC7"/>
    <w:rsid w:val="0020314A"/>
    <w:rsid w:val="002039C3"/>
    <w:rsid w:val="00203A32"/>
    <w:rsid w:val="00204A97"/>
    <w:rsid w:val="0020567D"/>
    <w:rsid w:val="00206546"/>
    <w:rsid w:val="0020699F"/>
    <w:rsid w:val="00210430"/>
    <w:rsid w:val="00210C58"/>
    <w:rsid w:val="00211143"/>
    <w:rsid w:val="002134C2"/>
    <w:rsid w:val="00213A82"/>
    <w:rsid w:val="0021501D"/>
    <w:rsid w:val="002156FC"/>
    <w:rsid w:val="002162C6"/>
    <w:rsid w:val="00216379"/>
    <w:rsid w:val="002170E7"/>
    <w:rsid w:val="00217CB8"/>
    <w:rsid w:val="00217E06"/>
    <w:rsid w:val="0022000D"/>
    <w:rsid w:val="002209D4"/>
    <w:rsid w:val="00220D25"/>
    <w:rsid w:val="00221009"/>
    <w:rsid w:val="0022100B"/>
    <w:rsid w:val="00221183"/>
    <w:rsid w:val="002211DC"/>
    <w:rsid w:val="0022133E"/>
    <w:rsid w:val="00221476"/>
    <w:rsid w:val="00221991"/>
    <w:rsid w:val="00221B41"/>
    <w:rsid w:val="002224CE"/>
    <w:rsid w:val="00224556"/>
    <w:rsid w:val="00224A4E"/>
    <w:rsid w:val="00224D49"/>
    <w:rsid w:val="00224FC1"/>
    <w:rsid w:val="0022629C"/>
    <w:rsid w:val="002265A0"/>
    <w:rsid w:val="002268F1"/>
    <w:rsid w:val="00227B87"/>
    <w:rsid w:val="00230171"/>
    <w:rsid w:val="00230AE9"/>
    <w:rsid w:val="00231104"/>
    <w:rsid w:val="00231991"/>
    <w:rsid w:val="00232B70"/>
    <w:rsid w:val="00233E72"/>
    <w:rsid w:val="00235E0F"/>
    <w:rsid w:val="002368EE"/>
    <w:rsid w:val="00236AAE"/>
    <w:rsid w:val="00236DA0"/>
    <w:rsid w:val="00236E51"/>
    <w:rsid w:val="00240B61"/>
    <w:rsid w:val="00241F44"/>
    <w:rsid w:val="00242032"/>
    <w:rsid w:val="00242301"/>
    <w:rsid w:val="002435FE"/>
    <w:rsid w:val="00243B46"/>
    <w:rsid w:val="002448E9"/>
    <w:rsid w:val="00244A6A"/>
    <w:rsid w:val="002450EE"/>
    <w:rsid w:val="00245FE7"/>
    <w:rsid w:val="002479E3"/>
    <w:rsid w:val="002500BC"/>
    <w:rsid w:val="00250190"/>
    <w:rsid w:val="00251638"/>
    <w:rsid w:val="002517CB"/>
    <w:rsid w:val="002527B7"/>
    <w:rsid w:val="00252C83"/>
    <w:rsid w:val="00252E1A"/>
    <w:rsid w:val="0025393A"/>
    <w:rsid w:val="00253E00"/>
    <w:rsid w:val="00255121"/>
    <w:rsid w:val="00255AAC"/>
    <w:rsid w:val="00260607"/>
    <w:rsid w:val="0026081E"/>
    <w:rsid w:val="0026097B"/>
    <w:rsid w:val="002613DB"/>
    <w:rsid w:val="002619AF"/>
    <w:rsid w:val="00261C5F"/>
    <w:rsid w:val="002625A8"/>
    <w:rsid w:val="0026292B"/>
    <w:rsid w:val="00262BE1"/>
    <w:rsid w:val="00262DEC"/>
    <w:rsid w:val="00263C26"/>
    <w:rsid w:val="00264A14"/>
    <w:rsid w:val="00264A6A"/>
    <w:rsid w:val="00264C70"/>
    <w:rsid w:val="00265763"/>
    <w:rsid w:val="002659B3"/>
    <w:rsid w:val="0026686A"/>
    <w:rsid w:val="00266EAC"/>
    <w:rsid w:val="00267A0C"/>
    <w:rsid w:val="00270049"/>
    <w:rsid w:val="00270101"/>
    <w:rsid w:val="00271345"/>
    <w:rsid w:val="00271FB5"/>
    <w:rsid w:val="002720A0"/>
    <w:rsid w:val="002727A9"/>
    <w:rsid w:val="00272A4C"/>
    <w:rsid w:val="00272C34"/>
    <w:rsid w:val="002737A8"/>
    <w:rsid w:val="002743BA"/>
    <w:rsid w:val="00274A90"/>
    <w:rsid w:val="00274CB5"/>
    <w:rsid w:val="0027592C"/>
    <w:rsid w:val="002760E2"/>
    <w:rsid w:val="00276C0F"/>
    <w:rsid w:val="00276E0A"/>
    <w:rsid w:val="0027785D"/>
    <w:rsid w:val="002800B8"/>
    <w:rsid w:val="00280296"/>
    <w:rsid w:val="002806BE"/>
    <w:rsid w:val="00280D14"/>
    <w:rsid w:val="00280D1E"/>
    <w:rsid w:val="00281BB1"/>
    <w:rsid w:val="00282284"/>
    <w:rsid w:val="00282FB2"/>
    <w:rsid w:val="002834AB"/>
    <w:rsid w:val="002847BB"/>
    <w:rsid w:val="00286050"/>
    <w:rsid w:val="002864DB"/>
    <w:rsid w:val="00286CA8"/>
    <w:rsid w:val="00287470"/>
    <w:rsid w:val="002879A7"/>
    <w:rsid w:val="00290725"/>
    <w:rsid w:val="00292063"/>
    <w:rsid w:val="002927E3"/>
    <w:rsid w:val="00293C3D"/>
    <w:rsid w:val="00293D9E"/>
    <w:rsid w:val="00293F42"/>
    <w:rsid w:val="00293F58"/>
    <w:rsid w:val="002944B8"/>
    <w:rsid w:val="002949EB"/>
    <w:rsid w:val="0029506C"/>
    <w:rsid w:val="00295CED"/>
    <w:rsid w:val="00297192"/>
    <w:rsid w:val="00297213"/>
    <w:rsid w:val="00297C7E"/>
    <w:rsid w:val="002A2695"/>
    <w:rsid w:val="002A2B05"/>
    <w:rsid w:val="002A2FE1"/>
    <w:rsid w:val="002A316E"/>
    <w:rsid w:val="002A5A0C"/>
    <w:rsid w:val="002A5E71"/>
    <w:rsid w:val="002A63A2"/>
    <w:rsid w:val="002A703D"/>
    <w:rsid w:val="002A7534"/>
    <w:rsid w:val="002A7DE3"/>
    <w:rsid w:val="002B14A1"/>
    <w:rsid w:val="002B1DCB"/>
    <w:rsid w:val="002B2003"/>
    <w:rsid w:val="002B25A7"/>
    <w:rsid w:val="002B2C3A"/>
    <w:rsid w:val="002B4F07"/>
    <w:rsid w:val="002B53A6"/>
    <w:rsid w:val="002B5DC0"/>
    <w:rsid w:val="002B6AB7"/>
    <w:rsid w:val="002B76E5"/>
    <w:rsid w:val="002B7B8F"/>
    <w:rsid w:val="002C031E"/>
    <w:rsid w:val="002C0652"/>
    <w:rsid w:val="002C0723"/>
    <w:rsid w:val="002C0D43"/>
    <w:rsid w:val="002C1B46"/>
    <w:rsid w:val="002C20CD"/>
    <w:rsid w:val="002C36E6"/>
    <w:rsid w:val="002C3C0F"/>
    <w:rsid w:val="002C4629"/>
    <w:rsid w:val="002C4E25"/>
    <w:rsid w:val="002C57E3"/>
    <w:rsid w:val="002C6551"/>
    <w:rsid w:val="002C6F87"/>
    <w:rsid w:val="002C702A"/>
    <w:rsid w:val="002C70C3"/>
    <w:rsid w:val="002C76AF"/>
    <w:rsid w:val="002D065E"/>
    <w:rsid w:val="002D155A"/>
    <w:rsid w:val="002D157A"/>
    <w:rsid w:val="002D2537"/>
    <w:rsid w:val="002D4293"/>
    <w:rsid w:val="002D4C71"/>
    <w:rsid w:val="002D535C"/>
    <w:rsid w:val="002D5F1F"/>
    <w:rsid w:val="002D7F26"/>
    <w:rsid w:val="002E05DA"/>
    <w:rsid w:val="002E125C"/>
    <w:rsid w:val="002E16C9"/>
    <w:rsid w:val="002E1D9C"/>
    <w:rsid w:val="002E2207"/>
    <w:rsid w:val="002E2648"/>
    <w:rsid w:val="002E372E"/>
    <w:rsid w:val="002E3AF2"/>
    <w:rsid w:val="002E63F3"/>
    <w:rsid w:val="002E7023"/>
    <w:rsid w:val="002E798F"/>
    <w:rsid w:val="002F082B"/>
    <w:rsid w:val="002F0A8B"/>
    <w:rsid w:val="002F0E2F"/>
    <w:rsid w:val="002F2DC6"/>
    <w:rsid w:val="002F357C"/>
    <w:rsid w:val="002F35B6"/>
    <w:rsid w:val="002F3ADA"/>
    <w:rsid w:val="002F4135"/>
    <w:rsid w:val="002F4311"/>
    <w:rsid w:val="002F497B"/>
    <w:rsid w:val="002F541A"/>
    <w:rsid w:val="002F6140"/>
    <w:rsid w:val="002F64DD"/>
    <w:rsid w:val="002F6C90"/>
    <w:rsid w:val="002F7A45"/>
    <w:rsid w:val="002F7C90"/>
    <w:rsid w:val="002F7CDD"/>
    <w:rsid w:val="0030021A"/>
    <w:rsid w:val="00301CAF"/>
    <w:rsid w:val="00301E26"/>
    <w:rsid w:val="00303396"/>
    <w:rsid w:val="00303C2A"/>
    <w:rsid w:val="00303DA2"/>
    <w:rsid w:val="00304BFE"/>
    <w:rsid w:val="00304EF4"/>
    <w:rsid w:val="0030559B"/>
    <w:rsid w:val="003056A4"/>
    <w:rsid w:val="00305957"/>
    <w:rsid w:val="00305D47"/>
    <w:rsid w:val="00305DE4"/>
    <w:rsid w:val="00306A15"/>
    <w:rsid w:val="00307873"/>
    <w:rsid w:val="003104FE"/>
    <w:rsid w:val="003109C8"/>
    <w:rsid w:val="003109E6"/>
    <w:rsid w:val="00311B96"/>
    <w:rsid w:val="003122ED"/>
    <w:rsid w:val="00312901"/>
    <w:rsid w:val="00313154"/>
    <w:rsid w:val="00313C14"/>
    <w:rsid w:val="00313F4B"/>
    <w:rsid w:val="0031466A"/>
    <w:rsid w:val="00315CCF"/>
    <w:rsid w:val="00317A30"/>
    <w:rsid w:val="00317F0E"/>
    <w:rsid w:val="00317FAD"/>
    <w:rsid w:val="00320317"/>
    <w:rsid w:val="0032048C"/>
    <w:rsid w:val="003206B8"/>
    <w:rsid w:val="00320CCA"/>
    <w:rsid w:val="00320DDD"/>
    <w:rsid w:val="0032193A"/>
    <w:rsid w:val="003221E9"/>
    <w:rsid w:val="0032320A"/>
    <w:rsid w:val="0032393F"/>
    <w:rsid w:val="00324448"/>
    <w:rsid w:val="003254E8"/>
    <w:rsid w:val="003263CC"/>
    <w:rsid w:val="00327173"/>
    <w:rsid w:val="00327DD5"/>
    <w:rsid w:val="00330C63"/>
    <w:rsid w:val="00331AB2"/>
    <w:rsid w:val="00332F1D"/>
    <w:rsid w:val="00333068"/>
    <w:rsid w:val="0033469E"/>
    <w:rsid w:val="00334EE7"/>
    <w:rsid w:val="00335E0A"/>
    <w:rsid w:val="003375A8"/>
    <w:rsid w:val="003379F0"/>
    <w:rsid w:val="00337A0A"/>
    <w:rsid w:val="00340119"/>
    <w:rsid w:val="00341F86"/>
    <w:rsid w:val="00342263"/>
    <w:rsid w:val="0034422C"/>
    <w:rsid w:val="00344D78"/>
    <w:rsid w:val="00344DBA"/>
    <w:rsid w:val="003451CD"/>
    <w:rsid w:val="003456BA"/>
    <w:rsid w:val="00346DC2"/>
    <w:rsid w:val="003475C3"/>
    <w:rsid w:val="00350477"/>
    <w:rsid w:val="00350975"/>
    <w:rsid w:val="00350A56"/>
    <w:rsid w:val="003519B1"/>
    <w:rsid w:val="003524DA"/>
    <w:rsid w:val="00352742"/>
    <w:rsid w:val="00352997"/>
    <w:rsid w:val="00353EA6"/>
    <w:rsid w:val="0035468E"/>
    <w:rsid w:val="003546C7"/>
    <w:rsid w:val="003547EA"/>
    <w:rsid w:val="0035586E"/>
    <w:rsid w:val="00355F85"/>
    <w:rsid w:val="00356C56"/>
    <w:rsid w:val="00356F88"/>
    <w:rsid w:val="003576B6"/>
    <w:rsid w:val="003606C5"/>
    <w:rsid w:val="00360902"/>
    <w:rsid w:val="0036137A"/>
    <w:rsid w:val="00361B8C"/>
    <w:rsid w:val="00361C16"/>
    <w:rsid w:val="00362976"/>
    <w:rsid w:val="00363C4A"/>
    <w:rsid w:val="00364202"/>
    <w:rsid w:val="003643C2"/>
    <w:rsid w:val="003648B3"/>
    <w:rsid w:val="00364E5F"/>
    <w:rsid w:val="00365225"/>
    <w:rsid w:val="0036569C"/>
    <w:rsid w:val="00365A7C"/>
    <w:rsid w:val="00367071"/>
    <w:rsid w:val="0036717B"/>
    <w:rsid w:val="00367F71"/>
    <w:rsid w:val="003704AB"/>
    <w:rsid w:val="003708BF"/>
    <w:rsid w:val="003722AE"/>
    <w:rsid w:val="003722FF"/>
    <w:rsid w:val="00372349"/>
    <w:rsid w:val="00372D14"/>
    <w:rsid w:val="00373389"/>
    <w:rsid w:val="0037355F"/>
    <w:rsid w:val="00373645"/>
    <w:rsid w:val="00373A16"/>
    <w:rsid w:val="00374685"/>
    <w:rsid w:val="003747DF"/>
    <w:rsid w:val="003751E4"/>
    <w:rsid w:val="00376B2F"/>
    <w:rsid w:val="00376FE4"/>
    <w:rsid w:val="003778E9"/>
    <w:rsid w:val="00380B67"/>
    <w:rsid w:val="0038107B"/>
    <w:rsid w:val="003815B0"/>
    <w:rsid w:val="00381F83"/>
    <w:rsid w:val="0038460C"/>
    <w:rsid w:val="003849BE"/>
    <w:rsid w:val="003857DA"/>
    <w:rsid w:val="00385DBB"/>
    <w:rsid w:val="0038700B"/>
    <w:rsid w:val="003876D2"/>
    <w:rsid w:val="00390001"/>
    <w:rsid w:val="003914F2"/>
    <w:rsid w:val="003920C0"/>
    <w:rsid w:val="00392FB2"/>
    <w:rsid w:val="00394135"/>
    <w:rsid w:val="00395502"/>
    <w:rsid w:val="00395577"/>
    <w:rsid w:val="00395650"/>
    <w:rsid w:val="00395C25"/>
    <w:rsid w:val="00395F0E"/>
    <w:rsid w:val="00396166"/>
    <w:rsid w:val="00396A90"/>
    <w:rsid w:val="003A0A1F"/>
    <w:rsid w:val="003A1D06"/>
    <w:rsid w:val="003A2260"/>
    <w:rsid w:val="003A3EE0"/>
    <w:rsid w:val="003A600E"/>
    <w:rsid w:val="003A7723"/>
    <w:rsid w:val="003B0C71"/>
    <w:rsid w:val="003B12A7"/>
    <w:rsid w:val="003B14ED"/>
    <w:rsid w:val="003B1611"/>
    <w:rsid w:val="003B263F"/>
    <w:rsid w:val="003B36A0"/>
    <w:rsid w:val="003B38D5"/>
    <w:rsid w:val="003B4145"/>
    <w:rsid w:val="003B4568"/>
    <w:rsid w:val="003B5678"/>
    <w:rsid w:val="003B58EE"/>
    <w:rsid w:val="003B5AD0"/>
    <w:rsid w:val="003B64AD"/>
    <w:rsid w:val="003B7CE7"/>
    <w:rsid w:val="003B7EA5"/>
    <w:rsid w:val="003B7F07"/>
    <w:rsid w:val="003C15C7"/>
    <w:rsid w:val="003C27AC"/>
    <w:rsid w:val="003C3514"/>
    <w:rsid w:val="003C3E58"/>
    <w:rsid w:val="003C3E74"/>
    <w:rsid w:val="003C3F2F"/>
    <w:rsid w:val="003C447C"/>
    <w:rsid w:val="003C4924"/>
    <w:rsid w:val="003C52AA"/>
    <w:rsid w:val="003C55BA"/>
    <w:rsid w:val="003C5E87"/>
    <w:rsid w:val="003C6276"/>
    <w:rsid w:val="003C6B49"/>
    <w:rsid w:val="003C6C1C"/>
    <w:rsid w:val="003C72FF"/>
    <w:rsid w:val="003C78C7"/>
    <w:rsid w:val="003D02E2"/>
    <w:rsid w:val="003D0A01"/>
    <w:rsid w:val="003D1174"/>
    <w:rsid w:val="003D1725"/>
    <w:rsid w:val="003D28D0"/>
    <w:rsid w:val="003D39B3"/>
    <w:rsid w:val="003D4BE5"/>
    <w:rsid w:val="003D4D6E"/>
    <w:rsid w:val="003D576F"/>
    <w:rsid w:val="003D687D"/>
    <w:rsid w:val="003D7064"/>
    <w:rsid w:val="003D711A"/>
    <w:rsid w:val="003D72F2"/>
    <w:rsid w:val="003D7BC0"/>
    <w:rsid w:val="003D7FB8"/>
    <w:rsid w:val="003E0148"/>
    <w:rsid w:val="003E08F9"/>
    <w:rsid w:val="003E0EA8"/>
    <w:rsid w:val="003E1139"/>
    <w:rsid w:val="003E148F"/>
    <w:rsid w:val="003E20BA"/>
    <w:rsid w:val="003E2175"/>
    <w:rsid w:val="003E3142"/>
    <w:rsid w:val="003E3870"/>
    <w:rsid w:val="003E3949"/>
    <w:rsid w:val="003E3B6C"/>
    <w:rsid w:val="003E3E03"/>
    <w:rsid w:val="003E412B"/>
    <w:rsid w:val="003E4D89"/>
    <w:rsid w:val="003E7E32"/>
    <w:rsid w:val="003F07EF"/>
    <w:rsid w:val="003F09DA"/>
    <w:rsid w:val="003F14C4"/>
    <w:rsid w:val="003F1A65"/>
    <w:rsid w:val="003F1AAB"/>
    <w:rsid w:val="003F2D7B"/>
    <w:rsid w:val="003F4C4F"/>
    <w:rsid w:val="003F4EB0"/>
    <w:rsid w:val="003F5528"/>
    <w:rsid w:val="003F615C"/>
    <w:rsid w:val="003F6C3C"/>
    <w:rsid w:val="003F6ED0"/>
    <w:rsid w:val="00400955"/>
    <w:rsid w:val="00400C28"/>
    <w:rsid w:val="00401118"/>
    <w:rsid w:val="00402376"/>
    <w:rsid w:val="0040329C"/>
    <w:rsid w:val="004043B9"/>
    <w:rsid w:val="0040545B"/>
    <w:rsid w:val="00405B74"/>
    <w:rsid w:val="00406019"/>
    <w:rsid w:val="0040613B"/>
    <w:rsid w:val="0040635F"/>
    <w:rsid w:val="0040695D"/>
    <w:rsid w:val="00410391"/>
    <w:rsid w:val="004114C5"/>
    <w:rsid w:val="00411904"/>
    <w:rsid w:val="00411B33"/>
    <w:rsid w:val="00411CE6"/>
    <w:rsid w:val="0041200D"/>
    <w:rsid w:val="004125DF"/>
    <w:rsid w:val="004129A9"/>
    <w:rsid w:val="00412FF7"/>
    <w:rsid w:val="004135CF"/>
    <w:rsid w:val="0041373E"/>
    <w:rsid w:val="0041429F"/>
    <w:rsid w:val="0041522C"/>
    <w:rsid w:val="00416C9E"/>
    <w:rsid w:val="0041753A"/>
    <w:rsid w:val="00421325"/>
    <w:rsid w:val="004216C2"/>
    <w:rsid w:val="004227F8"/>
    <w:rsid w:val="004236F8"/>
    <w:rsid w:val="00424053"/>
    <w:rsid w:val="00425053"/>
    <w:rsid w:val="0042575C"/>
    <w:rsid w:val="00426491"/>
    <w:rsid w:val="0042704B"/>
    <w:rsid w:val="00427236"/>
    <w:rsid w:val="0042758B"/>
    <w:rsid w:val="004301B2"/>
    <w:rsid w:val="00431FC6"/>
    <w:rsid w:val="00432053"/>
    <w:rsid w:val="004323C7"/>
    <w:rsid w:val="00432CE6"/>
    <w:rsid w:val="00432E8C"/>
    <w:rsid w:val="00432F01"/>
    <w:rsid w:val="0043325F"/>
    <w:rsid w:val="00433F3B"/>
    <w:rsid w:val="004350CF"/>
    <w:rsid w:val="004354FA"/>
    <w:rsid w:val="00435E7B"/>
    <w:rsid w:val="00436DD9"/>
    <w:rsid w:val="00437470"/>
    <w:rsid w:val="004403C7"/>
    <w:rsid w:val="004406B4"/>
    <w:rsid w:val="004407AB"/>
    <w:rsid w:val="00441209"/>
    <w:rsid w:val="00443280"/>
    <w:rsid w:val="00444A20"/>
    <w:rsid w:val="0044562B"/>
    <w:rsid w:val="00445778"/>
    <w:rsid w:val="00446F9E"/>
    <w:rsid w:val="00447AE0"/>
    <w:rsid w:val="00447AFD"/>
    <w:rsid w:val="004509D5"/>
    <w:rsid w:val="0045443D"/>
    <w:rsid w:val="00454CB8"/>
    <w:rsid w:val="00455819"/>
    <w:rsid w:val="00456EDB"/>
    <w:rsid w:val="00456FD6"/>
    <w:rsid w:val="00457040"/>
    <w:rsid w:val="0045724A"/>
    <w:rsid w:val="004579D0"/>
    <w:rsid w:val="00457A62"/>
    <w:rsid w:val="00457FA9"/>
    <w:rsid w:val="00460323"/>
    <w:rsid w:val="0046355A"/>
    <w:rsid w:val="00463F40"/>
    <w:rsid w:val="00464636"/>
    <w:rsid w:val="00465C2A"/>
    <w:rsid w:val="00466EF8"/>
    <w:rsid w:val="004675BB"/>
    <w:rsid w:val="00467A41"/>
    <w:rsid w:val="0047015F"/>
    <w:rsid w:val="004703D8"/>
    <w:rsid w:val="00470811"/>
    <w:rsid w:val="00471BEA"/>
    <w:rsid w:val="004733E8"/>
    <w:rsid w:val="0047357C"/>
    <w:rsid w:val="00473FF6"/>
    <w:rsid w:val="004743DD"/>
    <w:rsid w:val="004749E2"/>
    <w:rsid w:val="004751DA"/>
    <w:rsid w:val="004766CF"/>
    <w:rsid w:val="004769C0"/>
    <w:rsid w:val="00477B54"/>
    <w:rsid w:val="0048084A"/>
    <w:rsid w:val="00480A5F"/>
    <w:rsid w:val="00480D04"/>
    <w:rsid w:val="00481450"/>
    <w:rsid w:val="0048166C"/>
    <w:rsid w:val="00481AF4"/>
    <w:rsid w:val="00481E45"/>
    <w:rsid w:val="00481E89"/>
    <w:rsid w:val="00482068"/>
    <w:rsid w:val="00483036"/>
    <w:rsid w:val="004838F9"/>
    <w:rsid w:val="00483C27"/>
    <w:rsid w:val="00483D51"/>
    <w:rsid w:val="00483DF2"/>
    <w:rsid w:val="00484970"/>
    <w:rsid w:val="004858FB"/>
    <w:rsid w:val="00485C4C"/>
    <w:rsid w:val="00485CC7"/>
    <w:rsid w:val="00485EE9"/>
    <w:rsid w:val="00486CFD"/>
    <w:rsid w:val="00486D4D"/>
    <w:rsid w:val="00487BF2"/>
    <w:rsid w:val="00490114"/>
    <w:rsid w:val="0049058D"/>
    <w:rsid w:val="004916BA"/>
    <w:rsid w:val="00493799"/>
    <w:rsid w:val="004941B6"/>
    <w:rsid w:val="004945E9"/>
    <w:rsid w:val="00494786"/>
    <w:rsid w:val="0049495B"/>
    <w:rsid w:val="00494972"/>
    <w:rsid w:val="00495DAF"/>
    <w:rsid w:val="004960BE"/>
    <w:rsid w:val="0049783A"/>
    <w:rsid w:val="004A07B5"/>
    <w:rsid w:val="004A11BE"/>
    <w:rsid w:val="004A16FE"/>
    <w:rsid w:val="004A1AB9"/>
    <w:rsid w:val="004A1C10"/>
    <w:rsid w:val="004A2B5C"/>
    <w:rsid w:val="004A38AE"/>
    <w:rsid w:val="004A3AA1"/>
    <w:rsid w:val="004A5743"/>
    <w:rsid w:val="004A658A"/>
    <w:rsid w:val="004A686B"/>
    <w:rsid w:val="004A6E0A"/>
    <w:rsid w:val="004A6FB2"/>
    <w:rsid w:val="004B0182"/>
    <w:rsid w:val="004B1862"/>
    <w:rsid w:val="004B1C0E"/>
    <w:rsid w:val="004B21F1"/>
    <w:rsid w:val="004B3076"/>
    <w:rsid w:val="004B31FE"/>
    <w:rsid w:val="004B345B"/>
    <w:rsid w:val="004B37D8"/>
    <w:rsid w:val="004B3911"/>
    <w:rsid w:val="004B4E8C"/>
    <w:rsid w:val="004B6356"/>
    <w:rsid w:val="004B66D9"/>
    <w:rsid w:val="004B69CD"/>
    <w:rsid w:val="004B730C"/>
    <w:rsid w:val="004B7660"/>
    <w:rsid w:val="004B79D8"/>
    <w:rsid w:val="004C0209"/>
    <w:rsid w:val="004C4510"/>
    <w:rsid w:val="004C5908"/>
    <w:rsid w:val="004C591E"/>
    <w:rsid w:val="004C5FBD"/>
    <w:rsid w:val="004C601F"/>
    <w:rsid w:val="004C6097"/>
    <w:rsid w:val="004D01FF"/>
    <w:rsid w:val="004D0504"/>
    <w:rsid w:val="004D1E14"/>
    <w:rsid w:val="004D2324"/>
    <w:rsid w:val="004D255A"/>
    <w:rsid w:val="004D2F79"/>
    <w:rsid w:val="004D41E3"/>
    <w:rsid w:val="004D4552"/>
    <w:rsid w:val="004D4860"/>
    <w:rsid w:val="004D4B51"/>
    <w:rsid w:val="004D4B7D"/>
    <w:rsid w:val="004D5490"/>
    <w:rsid w:val="004D582B"/>
    <w:rsid w:val="004E03B8"/>
    <w:rsid w:val="004E049A"/>
    <w:rsid w:val="004E0617"/>
    <w:rsid w:val="004E0AE9"/>
    <w:rsid w:val="004E0FC6"/>
    <w:rsid w:val="004E1ECD"/>
    <w:rsid w:val="004E2922"/>
    <w:rsid w:val="004E3B24"/>
    <w:rsid w:val="004E4863"/>
    <w:rsid w:val="004E4B8B"/>
    <w:rsid w:val="004E4E3B"/>
    <w:rsid w:val="004E4FB2"/>
    <w:rsid w:val="004E5C54"/>
    <w:rsid w:val="004E6089"/>
    <w:rsid w:val="004E61BD"/>
    <w:rsid w:val="004E68E2"/>
    <w:rsid w:val="004E6A5F"/>
    <w:rsid w:val="004E764E"/>
    <w:rsid w:val="004E7D7D"/>
    <w:rsid w:val="004F0C92"/>
    <w:rsid w:val="004F17AF"/>
    <w:rsid w:val="004F1F68"/>
    <w:rsid w:val="004F23A1"/>
    <w:rsid w:val="004F306C"/>
    <w:rsid w:val="004F578B"/>
    <w:rsid w:val="004F5B9B"/>
    <w:rsid w:val="004F63E3"/>
    <w:rsid w:val="004F68EF"/>
    <w:rsid w:val="004F7403"/>
    <w:rsid w:val="004F747D"/>
    <w:rsid w:val="00500243"/>
    <w:rsid w:val="005002EA"/>
    <w:rsid w:val="00500528"/>
    <w:rsid w:val="00500A14"/>
    <w:rsid w:val="00500F0B"/>
    <w:rsid w:val="005023D9"/>
    <w:rsid w:val="005029E2"/>
    <w:rsid w:val="00504FEB"/>
    <w:rsid w:val="005055E9"/>
    <w:rsid w:val="005064D3"/>
    <w:rsid w:val="005065AA"/>
    <w:rsid w:val="00506E0A"/>
    <w:rsid w:val="00506F64"/>
    <w:rsid w:val="00507367"/>
    <w:rsid w:val="0050793D"/>
    <w:rsid w:val="00507C07"/>
    <w:rsid w:val="005103D9"/>
    <w:rsid w:val="00510889"/>
    <w:rsid w:val="00510E31"/>
    <w:rsid w:val="0051132F"/>
    <w:rsid w:val="00511455"/>
    <w:rsid w:val="00511809"/>
    <w:rsid w:val="005120F5"/>
    <w:rsid w:val="005125AA"/>
    <w:rsid w:val="00512E9F"/>
    <w:rsid w:val="00513CB4"/>
    <w:rsid w:val="00513EEB"/>
    <w:rsid w:val="005141C2"/>
    <w:rsid w:val="0051442D"/>
    <w:rsid w:val="0051548B"/>
    <w:rsid w:val="005165CF"/>
    <w:rsid w:val="00517A8F"/>
    <w:rsid w:val="00520012"/>
    <w:rsid w:val="00521365"/>
    <w:rsid w:val="005216E0"/>
    <w:rsid w:val="00521B67"/>
    <w:rsid w:val="00522315"/>
    <w:rsid w:val="00522377"/>
    <w:rsid w:val="00522B62"/>
    <w:rsid w:val="00522FBB"/>
    <w:rsid w:val="005230DC"/>
    <w:rsid w:val="0052375F"/>
    <w:rsid w:val="0052393A"/>
    <w:rsid w:val="00523AF1"/>
    <w:rsid w:val="0052414A"/>
    <w:rsid w:val="0052564C"/>
    <w:rsid w:val="00525C15"/>
    <w:rsid w:val="00526373"/>
    <w:rsid w:val="00526B60"/>
    <w:rsid w:val="00527184"/>
    <w:rsid w:val="0052786A"/>
    <w:rsid w:val="005279F5"/>
    <w:rsid w:val="00527AA5"/>
    <w:rsid w:val="00530F31"/>
    <w:rsid w:val="0053130E"/>
    <w:rsid w:val="005321AA"/>
    <w:rsid w:val="00532414"/>
    <w:rsid w:val="00534114"/>
    <w:rsid w:val="00534197"/>
    <w:rsid w:val="0053458C"/>
    <w:rsid w:val="00534924"/>
    <w:rsid w:val="00534974"/>
    <w:rsid w:val="00535001"/>
    <w:rsid w:val="005361F6"/>
    <w:rsid w:val="00536608"/>
    <w:rsid w:val="00537799"/>
    <w:rsid w:val="00537B6A"/>
    <w:rsid w:val="005402FB"/>
    <w:rsid w:val="005408D2"/>
    <w:rsid w:val="0054124C"/>
    <w:rsid w:val="00541457"/>
    <w:rsid w:val="005418FE"/>
    <w:rsid w:val="00541F89"/>
    <w:rsid w:val="00543614"/>
    <w:rsid w:val="005438BE"/>
    <w:rsid w:val="00543D25"/>
    <w:rsid w:val="005450A0"/>
    <w:rsid w:val="00545F2D"/>
    <w:rsid w:val="00547F82"/>
    <w:rsid w:val="00550F83"/>
    <w:rsid w:val="00552A82"/>
    <w:rsid w:val="0055323C"/>
    <w:rsid w:val="00554083"/>
    <w:rsid w:val="0055463D"/>
    <w:rsid w:val="00555F23"/>
    <w:rsid w:val="0055602A"/>
    <w:rsid w:val="00556853"/>
    <w:rsid w:val="0055748C"/>
    <w:rsid w:val="00557F29"/>
    <w:rsid w:val="0056021C"/>
    <w:rsid w:val="00560FF7"/>
    <w:rsid w:val="00561205"/>
    <w:rsid w:val="0056129B"/>
    <w:rsid w:val="00562365"/>
    <w:rsid w:val="00562FC9"/>
    <w:rsid w:val="005636AA"/>
    <w:rsid w:val="00563F9F"/>
    <w:rsid w:val="0056436C"/>
    <w:rsid w:val="005648DA"/>
    <w:rsid w:val="00564ABE"/>
    <w:rsid w:val="00564C70"/>
    <w:rsid w:val="0056547A"/>
    <w:rsid w:val="00566E78"/>
    <w:rsid w:val="00567ECB"/>
    <w:rsid w:val="0057090A"/>
    <w:rsid w:val="00570A36"/>
    <w:rsid w:val="0057122F"/>
    <w:rsid w:val="00571A15"/>
    <w:rsid w:val="00571F5D"/>
    <w:rsid w:val="00572656"/>
    <w:rsid w:val="00572C22"/>
    <w:rsid w:val="00573139"/>
    <w:rsid w:val="005734B0"/>
    <w:rsid w:val="00575613"/>
    <w:rsid w:val="005757CE"/>
    <w:rsid w:val="005758BE"/>
    <w:rsid w:val="00575C1E"/>
    <w:rsid w:val="00575CEA"/>
    <w:rsid w:val="00576121"/>
    <w:rsid w:val="00576137"/>
    <w:rsid w:val="00580D67"/>
    <w:rsid w:val="0058139F"/>
    <w:rsid w:val="00581B8F"/>
    <w:rsid w:val="00582BB4"/>
    <w:rsid w:val="00582E44"/>
    <w:rsid w:val="005835DD"/>
    <w:rsid w:val="00583FD6"/>
    <w:rsid w:val="00584F29"/>
    <w:rsid w:val="0058677E"/>
    <w:rsid w:val="00586A95"/>
    <w:rsid w:val="005929A5"/>
    <w:rsid w:val="00592A45"/>
    <w:rsid w:val="00593804"/>
    <w:rsid w:val="00593B5E"/>
    <w:rsid w:val="00593D37"/>
    <w:rsid w:val="005942B4"/>
    <w:rsid w:val="00594EDE"/>
    <w:rsid w:val="00594F01"/>
    <w:rsid w:val="0059530F"/>
    <w:rsid w:val="00595AB6"/>
    <w:rsid w:val="00595EEA"/>
    <w:rsid w:val="005963F4"/>
    <w:rsid w:val="00597634"/>
    <w:rsid w:val="00597A9F"/>
    <w:rsid w:val="005A0AD7"/>
    <w:rsid w:val="005A11BF"/>
    <w:rsid w:val="005A1AE9"/>
    <w:rsid w:val="005A21DC"/>
    <w:rsid w:val="005A22CF"/>
    <w:rsid w:val="005A43DC"/>
    <w:rsid w:val="005A5961"/>
    <w:rsid w:val="005A5C19"/>
    <w:rsid w:val="005A5D6D"/>
    <w:rsid w:val="005A5DAC"/>
    <w:rsid w:val="005A7A87"/>
    <w:rsid w:val="005A7B6E"/>
    <w:rsid w:val="005B005F"/>
    <w:rsid w:val="005B05C4"/>
    <w:rsid w:val="005B12A3"/>
    <w:rsid w:val="005B1A6C"/>
    <w:rsid w:val="005B248F"/>
    <w:rsid w:val="005B2F56"/>
    <w:rsid w:val="005B2FC7"/>
    <w:rsid w:val="005B393D"/>
    <w:rsid w:val="005B3B13"/>
    <w:rsid w:val="005B4E11"/>
    <w:rsid w:val="005B5109"/>
    <w:rsid w:val="005B5F56"/>
    <w:rsid w:val="005B7B6F"/>
    <w:rsid w:val="005B7D24"/>
    <w:rsid w:val="005C0D00"/>
    <w:rsid w:val="005C14AF"/>
    <w:rsid w:val="005C32FF"/>
    <w:rsid w:val="005C3B2B"/>
    <w:rsid w:val="005C4BB7"/>
    <w:rsid w:val="005C5890"/>
    <w:rsid w:val="005C5D65"/>
    <w:rsid w:val="005C5E50"/>
    <w:rsid w:val="005C6B10"/>
    <w:rsid w:val="005C6F3B"/>
    <w:rsid w:val="005C7942"/>
    <w:rsid w:val="005D05B8"/>
    <w:rsid w:val="005D118C"/>
    <w:rsid w:val="005D1376"/>
    <w:rsid w:val="005D1458"/>
    <w:rsid w:val="005D1D56"/>
    <w:rsid w:val="005D346C"/>
    <w:rsid w:val="005D4382"/>
    <w:rsid w:val="005D4837"/>
    <w:rsid w:val="005D500F"/>
    <w:rsid w:val="005D508F"/>
    <w:rsid w:val="005D5103"/>
    <w:rsid w:val="005D51E9"/>
    <w:rsid w:val="005D637F"/>
    <w:rsid w:val="005D6552"/>
    <w:rsid w:val="005D6C83"/>
    <w:rsid w:val="005D6EEC"/>
    <w:rsid w:val="005D7FB1"/>
    <w:rsid w:val="005E0479"/>
    <w:rsid w:val="005E1E3B"/>
    <w:rsid w:val="005E23E6"/>
    <w:rsid w:val="005E26EF"/>
    <w:rsid w:val="005E3C84"/>
    <w:rsid w:val="005E40EC"/>
    <w:rsid w:val="005E5748"/>
    <w:rsid w:val="005E62AC"/>
    <w:rsid w:val="005E6A6C"/>
    <w:rsid w:val="005E6C88"/>
    <w:rsid w:val="005E6CEB"/>
    <w:rsid w:val="005E6D78"/>
    <w:rsid w:val="005E6EF7"/>
    <w:rsid w:val="005F01F0"/>
    <w:rsid w:val="005F0E69"/>
    <w:rsid w:val="005F1A38"/>
    <w:rsid w:val="005F2887"/>
    <w:rsid w:val="005F35FB"/>
    <w:rsid w:val="005F45F7"/>
    <w:rsid w:val="005F4AE8"/>
    <w:rsid w:val="005F4B51"/>
    <w:rsid w:val="005F4BDB"/>
    <w:rsid w:val="005F5376"/>
    <w:rsid w:val="005F60CF"/>
    <w:rsid w:val="005F6326"/>
    <w:rsid w:val="005F6420"/>
    <w:rsid w:val="005F683A"/>
    <w:rsid w:val="005F6CB2"/>
    <w:rsid w:val="005F70FF"/>
    <w:rsid w:val="0060015D"/>
    <w:rsid w:val="00600593"/>
    <w:rsid w:val="006006C5"/>
    <w:rsid w:val="00600777"/>
    <w:rsid w:val="00600D87"/>
    <w:rsid w:val="00601E03"/>
    <w:rsid w:val="006023F1"/>
    <w:rsid w:val="006029FA"/>
    <w:rsid w:val="00603411"/>
    <w:rsid w:val="0060414E"/>
    <w:rsid w:val="0060417B"/>
    <w:rsid w:val="006046A7"/>
    <w:rsid w:val="006047CB"/>
    <w:rsid w:val="00604F33"/>
    <w:rsid w:val="00605237"/>
    <w:rsid w:val="006057D7"/>
    <w:rsid w:val="00605DA9"/>
    <w:rsid w:val="00605DD7"/>
    <w:rsid w:val="00606292"/>
    <w:rsid w:val="00606922"/>
    <w:rsid w:val="00606B4D"/>
    <w:rsid w:val="00607F27"/>
    <w:rsid w:val="00607F87"/>
    <w:rsid w:val="006104CF"/>
    <w:rsid w:val="00610FE9"/>
    <w:rsid w:val="00610FFE"/>
    <w:rsid w:val="00611819"/>
    <w:rsid w:val="00613745"/>
    <w:rsid w:val="006143B5"/>
    <w:rsid w:val="006144AB"/>
    <w:rsid w:val="00614A29"/>
    <w:rsid w:val="006155D8"/>
    <w:rsid w:val="0061584A"/>
    <w:rsid w:val="00615946"/>
    <w:rsid w:val="00615E5A"/>
    <w:rsid w:val="00616DB9"/>
    <w:rsid w:val="006170BB"/>
    <w:rsid w:val="00617159"/>
    <w:rsid w:val="0061750B"/>
    <w:rsid w:val="006200AE"/>
    <w:rsid w:val="00620326"/>
    <w:rsid w:val="00620810"/>
    <w:rsid w:val="00621D9C"/>
    <w:rsid w:val="0062276E"/>
    <w:rsid w:val="00623547"/>
    <w:rsid w:val="00623573"/>
    <w:rsid w:val="00623612"/>
    <w:rsid w:val="00625423"/>
    <w:rsid w:val="00625C92"/>
    <w:rsid w:val="006267CD"/>
    <w:rsid w:val="00626CAD"/>
    <w:rsid w:val="00631C6C"/>
    <w:rsid w:val="00631D67"/>
    <w:rsid w:val="00632326"/>
    <w:rsid w:val="00632896"/>
    <w:rsid w:val="006328BA"/>
    <w:rsid w:val="006328F9"/>
    <w:rsid w:val="0063337E"/>
    <w:rsid w:val="006342DC"/>
    <w:rsid w:val="00634D30"/>
    <w:rsid w:val="00635F9C"/>
    <w:rsid w:val="006364FF"/>
    <w:rsid w:val="00636C8B"/>
    <w:rsid w:val="006372F4"/>
    <w:rsid w:val="00637320"/>
    <w:rsid w:val="006378D5"/>
    <w:rsid w:val="006425E6"/>
    <w:rsid w:val="00643FB3"/>
    <w:rsid w:val="00644113"/>
    <w:rsid w:val="006449A8"/>
    <w:rsid w:val="00644EA3"/>
    <w:rsid w:val="00645729"/>
    <w:rsid w:val="00646047"/>
    <w:rsid w:val="00646F93"/>
    <w:rsid w:val="006479DC"/>
    <w:rsid w:val="00647D85"/>
    <w:rsid w:val="00647FDC"/>
    <w:rsid w:val="00650246"/>
    <w:rsid w:val="006506F5"/>
    <w:rsid w:val="00651B51"/>
    <w:rsid w:val="006520BF"/>
    <w:rsid w:val="0065316B"/>
    <w:rsid w:val="0065430F"/>
    <w:rsid w:val="00655002"/>
    <w:rsid w:val="00655340"/>
    <w:rsid w:val="006555F7"/>
    <w:rsid w:val="00655B78"/>
    <w:rsid w:val="00656B77"/>
    <w:rsid w:val="00656E87"/>
    <w:rsid w:val="00660973"/>
    <w:rsid w:val="00661AFB"/>
    <w:rsid w:val="00661F65"/>
    <w:rsid w:val="00662B4E"/>
    <w:rsid w:val="006633DC"/>
    <w:rsid w:val="00663BC0"/>
    <w:rsid w:val="00663C0E"/>
    <w:rsid w:val="0066678B"/>
    <w:rsid w:val="006667A2"/>
    <w:rsid w:val="006672D2"/>
    <w:rsid w:val="00671D0F"/>
    <w:rsid w:val="006725CB"/>
    <w:rsid w:val="00672945"/>
    <w:rsid w:val="006734A7"/>
    <w:rsid w:val="00674571"/>
    <w:rsid w:val="00675148"/>
    <w:rsid w:val="00675528"/>
    <w:rsid w:val="00675DB9"/>
    <w:rsid w:val="00676EBF"/>
    <w:rsid w:val="00677D54"/>
    <w:rsid w:val="00680B15"/>
    <w:rsid w:val="00680DDD"/>
    <w:rsid w:val="00681A46"/>
    <w:rsid w:val="00681B6E"/>
    <w:rsid w:val="00682A99"/>
    <w:rsid w:val="00682B2C"/>
    <w:rsid w:val="00682F09"/>
    <w:rsid w:val="00683DEA"/>
    <w:rsid w:val="00683F47"/>
    <w:rsid w:val="006842DF"/>
    <w:rsid w:val="00684D2D"/>
    <w:rsid w:val="00684F3B"/>
    <w:rsid w:val="006856B3"/>
    <w:rsid w:val="00685C6A"/>
    <w:rsid w:val="00685E81"/>
    <w:rsid w:val="00686DBD"/>
    <w:rsid w:val="00687D38"/>
    <w:rsid w:val="00687F0C"/>
    <w:rsid w:val="0069009A"/>
    <w:rsid w:val="00690FEF"/>
    <w:rsid w:val="006918C2"/>
    <w:rsid w:val="006931A3"/>
    <w:rsid w:val="00694EF2"/>
    <w:rsid w:val="00695B51"/>
    <w:rsid w:val="00696A2F"/>
    <w:rsid w:val="00697129"/>
    <w:rsid w:val="00697152"/>
    <w:rsid w:val="00697255"/>
    <w:rsid w:val="00697FC7"/>
    <w:rsid w:val="006A06D8"/>
    <w:rsid w:val="006A2139"/>
    <w:rsid w:val="006A2659"/>
    <w:rsid w:val="006A31A9"/>
    <w:rsid w:val="006A3E39"/>
    <w:rsid w:val="006A5509"/>
    <w:rsid w:val="006A6224"/>
    <w:rsid w:val="006B0003"/>
    <w:rsid w:val="006B140F"/>
    <w:rsid w:val="006B1554"/>
    <w:rsid w:val="006B1E2C"/>
    <w:rsid w:val="006B1E53"/>
    <w:rsid w:val="006B3334"/>
    <w:rsid w:val="006B4651"/>
    <w:rsid w:val="006B5C96"/>
    <w:rsid w:val="006C13AE"/>
    <w:rsid w:val="006C2DFD"/>
    <w:rsid w:val="006C3446"/>
    <w:rsid w:val="006C35CF"/>
    <w:rsid w:val="006C369E"/>
    <w:rsid w:val="006C55B7"/>
    <w:rsid w:val="006C58E1"/>
    <w:rsid w:val="006C5BCF"/>
    <w:rsid w:val="006C5D3D"/>
    <w:rsid w:val="006C7065"/>
    <w:rsid w:val="006C7D4D"/>
    <w:rsid w:val="006D12D7"/>
    <w:rsid w:val="006D158F"/>
    <w:rsid w:val="006D1A25"/>
    <w:rsid w:val="006D2806"/>
    <w:rsid w:val="006D28E7"/>
    <w:rsid w:val="006D2DA2"/>
    <w:rsid w:val="006D433A"/>
    <w:rsid w:val="006D5E25"/>
    <w:rsid w:val="006D6A90"/>
    <w:rsid w:val="006D6C29"/>
    <w:rsid w:val="006D705D"/>
    <w:rsid w:val="006D7381"/>
    <w:rsid w:val="006D7564"/>
    <w:rsid w:val="006D7877"/>
    <w:rsid w:val="006E0083"/>
    <w:rsid w:val="006E00A1"/>
    <w:rsid w:val="006E0670"/>
    <w:rsid w:val="006E1B5D"/>
    <w:rsid w:val="006E2D2F"/>
    <w:rsid w:val="006E336B"/>
    <w:rsid w:val="006E356A"/>
    <w:rsid w:val="006E357A"/>
    <w:rsid w:val="006E3659"/>
    <w:rsid w:val="006E577B"/>
    <w:rsid w:val="006E65BA"/>
    <w:rsid w:val="006E6C0C"/>
    <w:rsid w:val="006E7168"/>
    <w:rsid w:val="006E7DF4"/>
    <w:rsid w:val="006F067E"/>
    <w:rsid w:val="006F1B1A"/>
    <w:rsid w:val="006F2532"/>
    <w:rsid w:val="006F2F5C"/>
    <w:rsid w:val="006F3A64"/>
    <w:rsid w:val="006F3B60"/>
    <w:rsid w:val="006F46E9"/>
    <w:rsid w:val="006F4A44"/>
    <w:rsid w:val="006F4C29"/>
    <w:rsid w:val="006F4F6C"/>
    <w:rsid w:val="006F55D2"/>
    <w:rsid w:val="006F564E"/>
    <w:rsid w:val="006F5A57"/>
    <w:rsid w:val="006F6155"/>
    <w:rsid w:val="006F676C"/>
    <w:rsid w:val="006F69A1"/>
    <w:rsid w:val="006F71F1"/>
    <w:rsid w:val="006F756F"/>
    <w:rsid w:val="006F7F00"/>
    <w:rsid w:val="00701F30"/>
    <w:rsid w:val="00702405"/>
    <w:rsid w:val="007027C0"/>
    <w:rsid w:val="00702DF7"/>
    <w:rsid w:val="00704477"/>
    <w:rsid w:val="007047EE"/>
    <w:rsid w:val="007054B6"/>
    <w:rsid w:val="00705669"/>
    <w:rsid w:val="00705B7D"/>
    <w:rsid w:val="00706641"/>
    <w:rsid w:val="00706F7F"/>
    <w:rsid w:val="00710606"/>
    <w:rsid w:val="00710C39"/>
    <w:rsid w:val="00710D35"/>
    <w:rsid w:val="007118F6"/>
    <w:rsid w:val="00711D93"/>
    <w:rsid w:val="0071278A"/>
    <w:rsid w:val="00712A14"/>
    <w:rsid w:val="007132CE"/>
    <w:rsid w:val="0071379D"/>
    <w:rsid w:val="00713CAA"/>
    <w:rsid w:val="00714123"/>
    <w:rsid w:val="0071686B"/>
    <w:rsid w:val="00717321"/>
    <w:rsid w:val="007207D9"/>
    <w:rsid w:val="00720A10"/>
    <w:rsid w:val="00720B3C"/>
    <w:rsid w:val="0072107A"/>
    <w:rsid w:val="00721833"/>
    <w:rsid w:val="00721F25"/>
    <w:rsid w:val="00722004"/>
    <w:rsid w:val="00722B99"/>
    <w:rsid w:val="00722C1E"/>
    <w:rsid w:val="00722D52"/>
    <w:rsid w:val="00722D65"/>
    <w:rsid w:val="00723278"/>
    <w:rsid w:val="0072349E"/>
    <w:rsid w:val="00723783"/>
    <w:rsid w:val="007242E4"/>
    <w:rsid w:val="007243DF"/>
    <w:rsid w:val="007245BF"/>
    <w:rsid w:val="00724BB9"/>
    <w:rsid w:val="007257C1"/>
    <w:rsid w:val="007258E5"/>
    <w:rsid w:val="00725BA7"/>
    <w:rsid w:val="00725D0E"/>
    <w:rsid w:val="00727487"/>
    <w:rsid w:val="00727ECC"/>
    <w:rsid w:val="00731593"/>
    <w:rsid w:val="007319F8"/>
    <w:rsid w:val="00731EB6"/>
    <w:rsid w:val="007333F3"/>
    <w:rsid w:val="00734069"/>
    <w:rsid w:val="007349B3"/>
    <w:rsid w:val="00734DB7"/>
    <w:rsid w:val="007370F7"/>
    <w:rsid w:val="0073749A"/>
    <w:rsid w:val="00740721"/>
    <w:rsid w:val="00740AC9"/>
    <w:rsid w:val="007421C6"/>
    <w:rsid w:val="007440D1"/>
    <w:rsid w:val="00744A25"/>
    <w:rsid w:val="00744F70"/>
    <w:rsid w:val="00744FC7"/>
    <w:rsid w:val="00745117"/>
    <w:rsid w:val="00745292"/>
    <w:rsid w:val="0074545C"/>
    <w:rsid w:val="00745A83"/>
    <w:rsid w:val="00746201"/>
    <w:rsid w:val="00746434"/>
    <w:rsid w:val="007466BF"/>
    <w:rsid w:val="007473D8"/>
    <w:rsid w:val="00747513"/>
    <w:rsid w:val="00747A59"/>
    <w:rsid w:val="00751D7E"/>
    <w:rsid w:val="0075302D"/>
    <w:rsid w:val="007530A1"/>
    <w:rsid w:val="00753283"/>
    <w:rsid w:val="007535ED"/>
    <w:rsid w:val="00754770"/>
    <w:rsid w:val="00754BD1"/>
    <w:rsid w:val="00755360"/>
    <w:rsid w:val="007558D7"/>
    <w:rsid w:val="007559A2"/>
    <w:rsid w:val="00755BBF"/>
    <w:rsid w:val="00756647"/>
    <w:rsid w:val="007569F2"/>
    <w:rsid w:val="00756A23"/>
    <w:rsid w:val="007572A0"/>
    <w:rsid w:val="007573FB"/>
    <w:rsid w:val="007577AA"/>
    <w:rsid w:val="00757C8D"/>
    <w:rsid w:val="007601F8"/>
    <w:rsid w:val="00760943"/>
    <w:rsid w:val="007609EB"/>
    <w:rsid w:val="00760CE6"/>
    <w:rsid w:val="00761BD2"/>
    <w:rsid w:val="00762C89"/>
    <w:rsid w:val="00762FC8"/>
    <w:rsid w:val="00763A9B"/>
    <w:rsid w:val="00764876"/>
    <w:rsid w:val="00764A41"/>
    <w:rsid w:val="00766DE8"/>
    <w:rsid w:val="00767C7A"/>
    <w:rsid w:val="00771ABB"/>
    <w:rsid w:val="00772800"/>
    <w:rsid w:val="00772F42"/>
    <w:rsid w:val="007732C2"/>
    <w:rsid w:val="00773D98"/>
    <w:rsid w:val="00773F7F"/>
    <w:rsid w:val="0077401D"/>
    <w:rsid w:val="0077469A"/>
    <w:rsid w:val="007749D5"/>
    <w:rsid w:val="007752B4"/>
    <w:rsid w:val="00777025"/>
    <w:rsid w:val="00777148"/>
    <w:rsid w:val="0077718B"/>
    <w:rsid w:val="00780D57"/>
    <w:rsid w:val="00781FC0"/>
    <w:rsid w:val="00783ED1"/>
    <w:rsid w:val="00784F6A"/>
    <w:rsid w:val="0078524E"/>
    <w:rsid w:val="007859E0"/>
    <w:rsid w:val="00785E7E"/>
    <w:rsid w:val="00787474"/>
    <w:rsid w:val="00787DB5"/>
    <w:rsid w:val="0079023C"/>
    <w:rsid w:val="007903A2"/>
    <w:rsid w:val="0079078E"/>
    <w:rsid w:val="00790824"/>
    <w:rsid w:val="00790C5F"/>
    <w:rsid w:val="0079141B"/>
    <w:rsid w:val="00793DD0"/>
    <w:rsid w:val="007942CA"/>
    <w:rsid w:val="00795747"/>
    <w:rsid w:val="0079628B"/>
    <w:rsid w:val="007967DA"/>
    <w:rsid w:val="00797746"/>
    <w:rsid w:val="007A0D60"/>
    <w:rsid w:val="007A1100"/>
    <w:rsid w:val="007A244A"/>
    <w:rsid w:val="007A43D2"/>
    <w:rsid w:val="007A4D21"/>
    <w:rsid w:val="007A5E95"/>
    <w:rsid w:val="007A69E9"/>
    <w:rsid w:val="007A71D3"/>
    <w:rsid w:val="007A7490"/>
    <w:rsid w:val="007A74AA"/>
    <w:rsid w:val="007A7A71"/>
    <w:rsid w:val="007B0D32"/>
    <w:rsid w:val="007B0DD0"/>
    <w:rsid w:val="007B1843"/>
    <w:rsid w:val="007B1A76"/>
    <w:rsid w:val="007B20AD"/>
    <w:rsid w:val="007B2635"/>
    <w:rsid w:val="007B2D11"/>
    <w:rsid w:val="007B3655"/>
    <w:rsid w:val="007B36E5"/>
    <w:rsid w:val="007B3E19"/>
    <w:rsid w:val="007B4FEC"/>
    <w:rsid w:val="007B53CD"/>
    <w:rsid w:val="007B58FC"/>
    <w:rsid w:val="007B62A5"/>
    <w:rsid w:val="007B62B1"/>
    <w:rsid w:val="007B683F"/>
    <w:rsid w:val="007C1500"/>
    <w:rsid w:val="007C2131"/>
    <w:rsid w:val="007C4DB8"/>
    <w:rsid w:val="007C51B8"/>
    <w:rsid w:val="007C52A4"/>
    <w:rsid w:val="007C550C"/>
    <w:rsid w:val="007C5EB2"/>
    <w:rsid w:val="007D0545"/>
    <w:rsid w:val="007D099B"/>
    <w:rsid w:val="007D0DF3"/>
    <w:rsid w:val="007D34A3"/>
    <w:rsid w:val="007D43D9"/>
    <w:rsid w:val="007D4BE9"/>
    <w:rsid w:val="007D53F3"/>
    <w:rsid w:val="007D6747"/>
    <w:rsid w:val="007D78A0"/>
    <w:rsid w:val="007D7F06"/>
    <w:rsid w:val="007D7FE3"/>
    <w:rsid w:val="007E0C0E"/>
    <w:rsid w:val="007E2980"/>
    <w:rsid w:val="007E2BF1"/>
    <w:rsid w:val="007E3153"/>
    <w:rsid w:val="007E31DB"/>
    <w:rsid w:val="007E3438"/>
    <w:rsid w:val="007E3455"/>
    <w:rsid w:val="007E37A8"/>
    <w:rsid w:val="007E37F7"/>
    <w:rsid w:val="007E3B7F"/>
    <w:rsid w:val="007E3D22"/>
    <w:rsid w:val="007E4126"/>
    <w:rsid w:val="007E46BD"/>
    <w:rsid w:val="007E5E73"/>
    <w:rsid w:val="007F0E1F"/>
    <w:rsid w:val="007F15EC"/>
    <w:rsid w:val="007F1AA8"/>
    <w:rsid w:val="007F332E"/>
    <w:rsid w:val="007F3B60"/>
    <w:rsid w:val="007F4BBA"/>
    <w:rsid w:val="007F54B1"/>
    <w:rsid w:val="007F5C9C"/>
    <w:rsid w:val="007F5F1C"/>
    <w:rsid w:val="007F5F63"/>
    <w:rsid w:val="007F688F"/>
    <w:rsid w:val="007F6E63"/>
    <w:rsid w:val="00800167"/>
    <w:rsid w:val="0080057E"/>
    <w:rsid w:val="008020F0"/>
    <w:rsid w:val="008037A6"/>
    <w:rsid w:val="00803DC5"/>
    <w:rsid w:val="00803DD9"/>
    <w:rsid w:val="00804CC6"/>
    <w:rsid w:val="008067BF"/>
    <w:rsid w:val="008071E2"/>
    <w:rsid w:val="0080770D"/>
    <w:rsid w:val="00807AD9"/>
    <w:rsid w:val="008104B9"/>
    <w:rsid w:val="00810AC8"/>
    <w:rsid w:val="00813816"/>
    <w:rsid w:val="00813A9C"/>
    <w:rsid w:val="008140F7"/>
    <w:rsid w:val="00814839"/>
    <w:rsid w:val="00815811"/>
    <w:rsid w:val="0081664D"/>
    <w:rsid w:val="00816DBE"/>
    <w:rsid w:val="00817E62"/>
    <w:rsid w:val="00821F37"/>
    <w:rsid w:val="00822109"/>
    <w:rsid w:val="0082386E"/>
    <w:rsid w:val="008242E5"/>
    <w:rsid w:val="008243AD"/>
    <w:rsid w:val="0082510B"/>
    <w:rsid w:val="00825B2D"/>
    <w:rsid w:val="00825C7E"/>
    <w:rsid w:val="00826E4C"/>
    <w:rsid w:val="00826EED"/>
    <w:rsid w:val="00827980"/>
    <w:rsid w:val="008305E7"/>
    <w:rsid w:val="00830FB8"/>
    <w:rsid w:val="00831798"/>
    <w:rsid w:val="00831B02"/>
    <w:rsid w:val="00831D68"/>
    <w:rsid w:val="00831FB1"/>
    <w:rsid w:val="00833FB8"/>
    <w:rsid w:val="008360EE"/>
    <w:rsid w:val="008403C3"/>
    <w:rsid w:val="00840CCA"/>
    <w:rsid w:val="00840E30"/>
    <w:rsid w:val="008413E6"/>
    <w:rsid w:val="008425E0"/>
    <w:rsid w:val="00842FF3"/>
    <w:rsid w:val="0084306B"/>
    <w:rsid w:val="0084481C"/>
    <w:rsid w:val="00845CF4"/>
    <w:rsid w:val="00845F87"/>
    <w:rsid w:val="00846458"/>
    <w:rsid w:val="00846B35"/>
    <w:rsid w:val="00846E10"/>
    <w:rsid w:val="0084720D"/>
    <w:rsid w:val="00847E53"/>
    <w:rsid w:val="00847EBD"/>
    <w:rsid w:val="0085009D"/>
    <w:rsid w:val="00850298"/>
    <w:rsid w:val="008503CD"/>
    <w:rsid w:val="00850802"/>
    <w:rsid w:val="008511C8"/>
    <w:rsid w:val="008511CA"/>
    <w:rsid w:val="008516C0"/>
    <w:rsid w:val="00851E07"/>
    <w:rsid w:val="00853C5B"/>
    <w:rsid w:val="0085454A"/>
    <w:rsid w:val="00854873"/>
    <w:rsid w:val="00854AB2"/>
    <w:rsid w:val="008550BE"/>
    <w:rsid w:val="00855237"/>
    <w:rsid w:val="00855764"/>
    <w:rsid w:val="008558B8"/>
    <w:rsid w:val="008567CE"/>
    <w:rsid w:val="00857614"/>
    <w:rsid w:val="008576BD"/>
    <w:rsid w:val="00860203"/>
    <w:rsid w:val="0086041B"/>
    <w:rsid w:val="008605AF"/>
    <w:rsid w:val="0086163B"/>
    <w:rsid w:val="008618A3"/>
    <w:rsid w:val="008623DE"/>
    <w:rsid w:val="0086261C"/>
    <w:rsid w:val="00863961"/>
    <w:rsid w:val="00863C5E"/>
    <w:rsid w:val="00863CC9"/>
    <w:rsid w:val="008644F7"/>
    <w:rsid w:val="00865070"/>
    <w:rsid w:val="008655B7"/>
    <w:rsid w:val="00865626"/>
    <w:rsid w:val="008659C0"/>
    <w:rsid w:val="00865CE2"/>
    <w:rsid w:val="00866763"/>
    <w:rsid w:val="00867FB9"/>
    <w:rsid w:val="00867FF0"/>
    <w:rsid w:val="00870038"/>
    <w:rsid w:val="00870860"/>
    <w:rsid w:val="008711EC"/>
    <w:rsid w:val="0087131C"/>
    <w:rsid w:val="008728C0"/>
    <w:rsid w:val="00873539"/>
    <w:rsid w:val="00873572"/>
    <w:rsid w:val="00873A44"/>
    <w:rsid w:val="00873CCA"/>
    <w:rsid w:val="00874534"/>
    <w:rsid w:val="00874538"/>
    <w:rsid w:val="00874FC4"/>
    <w:rsid w:val="008755A4"/>
    <w:rsid w:val="008757F9"/>
    <w:rsid w:val="008762CD"/>
    <w:rsid w:val="008764C2"/>
    <w:rsid w:val="008765A5"/>
    <w:rsid w:val="0087687A"/>
    <w:rsid w:val="00876C3A"/>
    <w:rsid w:val="008773E1"/>
    <w:rsid w:val="00877E2B"/>
    <w:rsid w:val="008802AF"/>
    <w:rsid w:val="00880528"/>
    <w:rsid w:val="00883BCF"/>
    <w:rsid w:val="00883E43"/>
    <w:rsid w:val="008848C8"/>
    <w:rsid w:val="00884CD3"/>
    <w:rsid w:val="00886B2A"/>
    <w:rsid w:val="00886C50"/>
    <w:rsid w:val="00887131"/>
    <w:rsid w:val="0088722A"/>
    <w:rsid w:val="0088727E"/>
    <w:rsid w:val="008901BB"/>
    <w:rsid w:val="0089087E"/>
    <w:rsid w:val="00892225"/>
    <w:rsid w:val="0089253F"/>
    <w:rsid w:val="0089311D"/>
    <w:rsid w:val="008933BC"/>
    <w:rsid w:val="0089398F"/>
    <w:rsid w:val="0089542D"/>
    <w:rsid w:val="00895473"/>
    <w:rsid w:val="00896F79"/>
    <w:rsid w:val="00897ED6"/>
    <w:rsid w:val="008A06FA"/>
    <w:rsid w:val="008A08FA"/>
    <w:rsid w:val="008A1DDF"/>
    <w:rsid w:val="008A4801"/>
    <w:rsid w:val="008A4893"/>
    <w:rsid w:val="008A62E1"/>
    <w:rsid w:val="008B12A2"/>
    <w:rsid w:val="008B1705"/>
    <w:rsid w:val="008B1940"/>
    <w:rsid w:val="008B1ACA"/>
    <w:rsid w:val="008B2932"/>
    <w:rsid w:val="008B2947"/>
    <w:rsid w:val="008B3886"/>
    <w:rsid w:val="008B4BB1"/>
    <w:rsid w:val="008B643E"/>
    <w:rsid w:val="008B6DDD"/>
    <w:rsid w:val="008B77A5"/>
    <w:rsid w:val="008B7FBC"/>
    <w:rsid w:val="008C03EB"/>
    <w:rsid w:val="008C0400"/>
    <w:rsid w:val="008C0C0B"/>
    <w:rsid w:val="008C0C9E"/>
    <w:rsid w:val="008C113A"/>
    <w:rsid w:val="008C12D0"/>
    <w:rsid w:val="008C191E"/>
    <w:rsid w:val="008C1A32"/>
    <w:rsid w:val="008C2595"/>
    <w:rsid w:val="008C375B"/>
    <w:rsid w:val="008C3FD4"/>
    <w:rsid w:val="008C4063"/>
    <w:rsid w:val="008C500D"/>
    <w:rsid w:val="008C5EA7"/>
    <w:rsid w:val="008C6E41"/>
    <w:rsid w:val="008D12DE"/>
    <w:rsid w:val="008D1F49"/>
    <w:rsid w:val="008D2775"/>
    <w:rsid w:val="008D2A32"/>
    <w:rsid w:val="008D2C50"/>
    <w:rsid w:val="008D3316"/>
    <w:rsid w:val="008D5053"/>
    <w:rsid w:val="008D5427"/>
    <w:rsid w:val="008D5DE2"/>
    <w:rsid w:val="008D7214"/>
    <w:rsid w:val="008D77A5"/>
    <w:rsid w:val="008E068A"/>
    <w:rsid w:val="008E06FF"/>
    <w:rsid w:val="008E0CF7"/>
    <w:rsid w:val="008E2856"/>
    <w:rsid w:val="008E30A9"/>
    <w:rsid w:val="008E3AEA"/>
    <w:rsid w:val="008E54A0"/>
    <w:rsid w:val="008E56AF"/>
    <w:rsid w:val="008E65D6"/>
    <w:rsid w:val="008F1A83"/>
    <w:rsid w:val="008F25E5"/>
    <w:rsid w:val="008F26C9"/>
    <w:rsid w:val="008F499A"/>
    <w:rsid w:val="008F506C"/>
    <w:rsid w:val="008F512B"/>
    <w:rsid w:val="008F5770"/>
    <w:rsid w:val="008F61E5"/>
    <w:rsid w:val="0090001E"/>
    <w:rsid w:val="00900A75"/>
    <w:rsid w:val="00900F09"/>
    <w:rsid w:val="009016F0"/>
    <w:rsid w:val="00901A34"/>
    <w:rsid w:val="00901A42"/>
    <w:rsid w:val="00901E3F"/>
    <w:rsid w:val="0090395B"/>
    <w:rsid w:val="00903C6B"/>
    <w:rsid w:val="00903C8B"/>
    <w:rsid w:val="009057EB"/>
    <w:rsid w:val="00905976"/>
    <w:rsid w:val="00905D49"/>
    <w:rsid w:val="00906A80"/>
    <w:rsid w:val="00907147"/>
    <w:rsid w:val="009072DB"/>
    <w:rsid w:val="009074BF"/>
    <w:rsid w:val="00907B46"/>
    <w:rsid w:val="00907FEA"/>
    <w:rsid w:val="00910DB6"/>
    <w:rsid w:val="0091128C"/>
    <w:rsid w:val="0091194F"/>
    <w:rsid w:val="00912121"/>
    <w:rsid w:val="0091243D"/>
    <w:rsid w:val="00912824"/>
    <w:rsid w:val="009134E4"/>
    <w:rsid w:val="00913D52"/>
    <w:rsid w:val="00914293"/>
    <w:rsid w:val="00914BFA"/>
    <w:rsid w:val="00915269"/>
    <w:rsid w:val="00915CFB"/>
    <w:rsid w:val="009164C2"/>
    <w:rsid w:val="009169BF"/>
    <w:rsid w:val="00917221"/>
    <w:rsid w:val="00917566"/>
    <w:rsid w:val="00917748"/>
    <w:rsid w:val="009179E1"/>
    <w:rsid w:val="00917F53"/>
    <w:rsid w:val="00921701"/>
    <w:rsid w:val="00921836"/>
    <w:rsid w:val="00922CA0"/>
    <w:rsid w:val="009230FD"/>
    <w:rsid w:val="0092398C"/>
    <w:rsid w:val="00924C27"/>
    <w:rsid w:val="009252B8"/>
    <w:rsid w:val="009264EF"/>
    <w:rsid w:val="00927A02"/>
    <w:rsid w:val="00927C94"/>
    <w:rsid w:val="00927E13"/>
    <w:rsid w:val="009310A1"/>
    <w:rsid w:val="00931291"/>
    <w:rsid w:val="009333B0"/>
    <w:rsid w:val="009339F8"/>
    <w:rsid w:val="0093434F"/>
    <w:rsid w:val="00934C6E"/>
    <w:rsid w:val="00934E55"/>
    <w:rsid w:val="0093539C"/>
    <w:rsid w:val="009359E8"/>
    <w:rsid w:val="00935F52"/>
    <w:rsid w:val="00936949"/>
    <w:rsid w:val="00936A01"/>
    <w:rsid w:val="00936AD2"/>
    <w:rsid w:val="00936D23"/>
    <w:rsid w:val="00937715"/>
    <w:rsid w:val="009379F9"/>
    <w:rsid w:val="00937BC0"/>
    <w:rsid w:val="00937F85"/>
    <w:rsid w:val="00940093"/>
    <w:rsid w:val="00941293"/>
    <w:rsid w:val="009416A6"/>
    <w:rsid w:val="009424A4"/>
    <w:rsid w:val="00943FDA"/>
    <w:rsid w:val="00944306"/>
    <w:rsid w:val="00945F4F"/>
    <w:rsid w:val="00950341"/>
    <w:rsid w:val="009506DC"/>
    <w:rsid w:val="009509CB"/>
    <w:rsid w:val="00950B68"/>
    <w:rsid w:val="009527DA"/>
    <w:rsid w:val="009528CA"/>
    <w:rsid w:val="009528FA"/>
    <w:rsid w:val="00953312"/>
    <w:rsid w:val="009536C3"/>
    <w:rsid w:val="00953BCF"/>
    <w:rsid w:val="009540FE"/>
    <w:rsid w:val="009549B3"/>
    <w:rsid w:val="00955044"/>
    <w:rsid w:val="00955F22"/>
    <w:rsid w:val="009562AC"/>
    <w:rsid w:val="00956B6A"/>
    <w:rsid w:val="009570A8"/>
    <w:rsid w:val="009572EE"/>
    <w:rsid w:val="00960016"/>
    <w:rsid w:val="00960170"/>
    <w:rsid w:val="009609CF"/>
    <w:rsid w:val="00960D94"/>
    <w:rsid w:val="00961087"/>
    <w:rsid w:val="00964E4B"/>
    <w:rsid w:val="00964EC4"/>
    <w:rsid w:val="00965A02"/>
    <w:rsid w:val="00965FB1"/>
    <w:rsid w:val="00966066"/>
    <w:rsid w:val="009666F5"/>
    <w:rsid w:val="00967B92"/>
    <w:rsid w:val="00970776"/>
    <w:rsid w:val="009709F5"/>
    <w:rsid w:val="00972470"/>
    <w:rsid w:val="0097338F"/>
    <w:rsid w:val="00973475"/>
    <w:rsid w:val="00974824"/>
    <w:rsid w:val="0097525B"/>
    <w:rsid w:val="009755CF"/>
    <w:rsid w:val="0097587E"/>
    <w:rsid w:val="00977D71"/>
    <w:rsid w:val="009805B3"/>
    <w:rsid w:val="009805FF"/>
    <w:rsid w:val="00980982"/>
    <w:rsid w:val="00980DC2"/>
    <w:rsid w:val="00980FEA"/>
    <w:rsid w:val="009814B7"/>
    <w:rsid w:val="009815E4"/>
    <w:rsid w:val="00981894"/>
    <w:rsid w:val="00981E70"/>
    <w:rsid w:val="009853F6"/>
    <w:rsid w:val="009854AE"/>
    <w:rsid w:val="00986B5E"/>
    <w:rsid w:val="00986C07"/>
    <w:rsid w:val="00987F35"/>
    <w:rsid w:val="00990824"/>
    <w:rsid w:val="00990B14"/>
    <w:rsid w:val="0099204C"/>
    <w:rsid w:val="009925DF"/>
    <w:rsid w:val="009939A5"/>
    <w:rsid w:val="00993D6B"/>
    <w:rsid w:val="009946AE"/>
    <w:rsid w:val="009949CF"/>
    <w:rsid w:val="0099536F"/>
    <w:rsid w:val="0099691D"/>
    <w:rsid w:val="00996E84"/>
    <w:rsid w:val="00997AA4"/>
    <w:rsid w:val="00997CEC"/>
    <w:rsid w:val="009A03E8"/>
    <w:rsid w:val="009A1C50"/>
    <w:rsid w:val="009A22A9"/>
    <w:rsid w:val="009A23CD"/>
    <w:rsid w:val="009A2489"/>
    <w:rsid w:val="009A2B26"/>
    <w:rsid w:val="009A2E3B"/>
    <w:rsid w:val="009A4AD5"/>
    <w:rsid w:val="009A7A7B"/>
    <w:rsid w:val="009B0248"/>
    <w:rsid w:val="009B0272"/>
    <w:rsid w:val="009B0920"/>
    <w:rsid w:val="009B0966"/>
    <w:rsid w:val="009B1FC0"/>
    <w:rsid w:val="009B2791"/>
    <w:rsid w:val="009B4765"/>
    <w:rsid w:val="009B4D9C"/>
    <w:rsid w:val="009B5EE0"/>
    <w:rsid w:val="009B613F"/>
    <w:rsid w:val="009B61D2"/>
    <w:rsid w:val="009B6EE2"/>
    <w:rsid w:val="009B722A"/>
    <w:rsid w:val="009B7927"/>
    <w:rsid w:val="009C06E6"/>
    <w:rsid w:val="009C0925"/>
    <w:rsid w:val="009C0D88"/>
    <w:rsid w:val="009C2710"/>
    <w:rsid w:val="009C368D"/>
    <w:rsid w:val="009C3C52"/>
    <w:rsid w:val="009C3C8D"/>
    <w:rsid w:val="009C49CE"/>
    <w:rsid w:val="009C5001"/>
    <w:rsid w:val="009C55CC"/>
    <w:rsid w:val="009C55FC"/>
    <w:rsid w:val="009C5959"/>
    <w:rsid w:val="009C5A42"/>
    <w:rsid w:val="009C637B"/>
    <w:rsid w:val="009C6455"/>
    <w:rsid w:val="009D0272"/>
    <w:rsid w:val="009D2261"/>
    <w:rsid w:val="009D2F32"/>
    <w:rsid w:val="009D363D"/>
    <w:rsid w:val="009D5D07"/>
    <w:rsid w:val="009D601F"/>
    <w:rsid w:val="009D7606"/>
    <w:rsid w:val="009E03B6"/>
    <w:rsid w:val="009E0726"/>
    <w:rsid w:val="009E0B86"/>
    <w:rsid w:val="009E149E"/>
    <w:rsid w:val="009E1903"/>
    <w:rsid w:val="009E2CFD"/>
    <w:rsid w:val="009E2EC0"/>
    <w:rsid w:val="009E4080"/>
    <w:rsid w:val="009E4B6A"/>
    <w:rsid w:val="009E50C6"/>
    <w:rsid w:val="009E62F1"/>
    <w:rsid w:val="009F1BCA"/>
    <w:rsid w:val="009F2AF9"/>
    <w:rsid w:val="009F2C78"/>
    <w:rsid w:val="009F2FD3"/>
    <w:rsid w:val="009F341F"/>
    <w:rsid w:val="009F4474"/>
    <w:rsid w:val="009F605C"/>
    <w:rsid w:val="009F6525"/>
    <w:rsid w:val="009F6CAB"/>
    <w:rsid w:val="009F6DDB"/>
    <w:rsid w:val="009F7114"/>
    <w:rsid w:val="00A00AB5"/>
    <w:rsid w:val="00A02131"/>
    <w:rsid w:val="00A029AA"/>
    <w:rsid w:val="00A041FC"/>
    <w:rsid w:val="00A04211"/>
    <w:rsid w:val="00A047E3"/>
    <w:rsid w:val="00A04C33"/>
    <w:rsid w:val="00A0563D"/>
    <w:rsid w:val="00A057C7"/>
    <w:rsid w:val="00A05A64"/>
    <w:rsid w:val="00A06819"/>
    <w:rsid w:val="00A06BA3"/>
    <w:rsid w:val="00A070A4"/>
    <w:rsid w:val="00A070A8"/>
    <w:rsid w:val="00A0761A"/>
    <w:rsid w:val="00A07FE7"/>
    <w:rsid w:val="00A106B1"/>
    <w:rsid w:val="00A10CC8"/>
    <w:rsid w:val="00A115E6"/>
    <w:rsid w:val="00A11874"/>
    <w:rsid w:val="00A122B9"/>
    <w:rsid w:val="00A12B51"/>
    <w:rsid w:val="00A12F1D"/>
    <w:rsid w:val="00A133C1"/>
    <w:rsid w:val="00A137CF"/>
    <w:rsid w:val="00A13E84"/>
    <w:rsid w:val="00A14A25"/>
    <w:rsid w:val="00A14C12"/>
    <w:rsid w:val="00A152BD"/>
    <w:rsid w:val="00A156F9"/>
    <w:rsid w:val="00A1666E"/>
    <w:rsid w:val="00A16C87"/>
    <w:rsid w:val="00A17FA7"/>
    <w:rsid w:val="00A204F7"/>
    <w:rsid w:val="00A216B9"/>
    <w:rsid w:val="00A21B85"/>
    <w:rsid w:val="00A21E7D"/>
    <w:rsid w:val="00A24FCE"/>
    <w:rsid w:val="00A26690"/>
    <w:rsid w:val="00A26EBE"/>
    <w:rsid w:val="00A26FF2"/>
    <w:rsid w:val="00A302D4"/>
    <w:rsid w:val="00A31097"/>
    <w:rsid w:val="00A311DD"/>
    <w:rsid w:val="00A3131E"/>
    <w:rsid w:val="00A3166C"/>
    <w:rsid w:val="00A31800"/>
    <w:rsid w:val="00A32620"/>
    <w:rsid w:val="00A32D96"/>
    <w:rsid w:val="00A343A5"/>
    <w:rsid w:val="00A34CAC"/>
    <w:rsid w:val="00A35247"/>
    <w:rsid w:val="00A4056C"/>
    <w:rsid w:val="00A4134F"/>
    <w:rsid w:val="00A4175B"/>
    <w:rsid w:val="00A42566"/>
    <w:rsid w:val="00A425F8"/>
    <w:rsid w:val="00A42628"/>
    <w:rsid w:val="00A43122"/>
    <w:rsid w:val="00A4315B"/>
    <w:rsid w:val="00A43755"/>
    <w:rsid w:val="00A4417D"/>
    <w:rsid w:val="00A44FF5"/>
    <w:rsid w:val="00A45127"/>
    <w:rsid w:val="00A457D9"/>
    <w:rsid w:val="00A46332"/>
    <w:rsid w:val="00A46F7F"/>
    <w:rsid w:val="00A53F06"/>
    <w:rsid w:val="00A54EE5"/>
    <w:rsid w:val="00A550D4"/>
    <w:rsid w:val="00A57A79"/>
    <w:rsid w:val="00A607DA"/>
    <w:rsid w:val="00A61231"/>
    <w:rsid w:val="00A61470"/>
    <w:rsid w:val="00A62865"/>
    <w:rsid w:val="00A6324D"/>
    <w:rsid w:val="00A63F8B"/>
    <w:rsid w:val="00A64580"/>
    <w:rsid w:val="00A659D4"/>
    <w:rsid w:val="00A66845"/>
    <w:rsid w:val="00A6695D"/>
    <w:rsid w:val="00A66EB1"/>
    <w:rsid w:val="00A66ED1"/>
    <w:rsid w:val="00A67621"/>
    <w:rsid w:val="00A67CBA"/>
    <w:rsid w:val="00A67E24"/>
    <w:rsid w:val="00A70B89"/>
    <w:rsid w:val="00A71222"/>
    <w:rsid w:val="00A712CB"/>
    <w:rsid w:val="00A718F6"/>
    <w:rsid w:val="00A7197A"/>
    <w:rsid w:val="00A7209E"/>
    <w:rsid w:val="00A72992"/>
    <w:rsid w:val="00A73A35"/>
    <w:rsid w:val="00A744C7"/>
    <w:rsid w:val="00A74EE9"/>
    <w:rsid w:val="00A76381"/>
    <w:rsid w:val="00A763A2"/>
    <w:rsid w:val="00A772C7"/>
    <w:rsid w:val="00A772F0"/>
    <w:rsid w:val="00A7764C"/>
    <w:rsid w:val="00A81FBE"/>
    <w:rsid w:val="00A822F7"/>
    <w:rsid w:val="00A849A9"/>
    <w:rsid w:val="00A84E0A"/>
    <w:rsid w:val="00A85418"/>
    <w:rsid w:val="00A85654"/>
    <w:rsid w:val="00A858E5"/>
    <w:rsid w:val="00A85CC2"/>
    <w:rsid w:val="00A86293"/>
    <w:rsid w:val="00A864F9"/>
    <w:rsid w:val="00A86503"/>
    <w:rsid w:val="00A868CB"/>
    <w:rsid w:val="00A8693E"/>
    <w:rsid w:val="00A87396"/>
    <w:rsid w:val="00A90A41"/>
    <w:rsid w:val="00A91456"/>
    <w:rsid w:val="00A91B5E"/>
    <w:rsid w:val="00A92742"/>
    <w:rsid w:val="00A92DE8"/>
    <w:rsid w:val="00A93863"/>
    <w:rsid w:val="00A938D1"/>
    <w:rsid w:val="00A94B1A"/>
    <w:rsid w:val="00A953BF"/>
    <w:rsid w:val="00A9692E"/>
    <w:rsid w:val="00A974ED"/>
    <w:rsid w:val="00AA14ED"/>
    <w:rsid w:val="00AA1D93"/>
    <w:rsid w:val="00AA201D"/>
    <w:rsid w:val="00AA316A"/>
    <w:rsid w:val="00AA4C23"/>
    <w:rsid w:val="00AA5162"/>
    <w:rsid w:val="00AA63D8"/>
    <w:rsid w:val="00AA6E59"/>
    <w:rsid w:val="00AA7367"/>
    <w:rsid w:val="00AA73B9"/>
    <w:rsid w:val="00AA7A26"/>
    <w:rsid w:val="00AB0011"/>
    <w:rsid w:val="00AB030A"/>
    <w:rsid w:val="00AB0442"/>
    <w:rsid w:val="00AB0B27"/>
    <w:rsid w:val="00AB1002"/>
    <w:rsid w:val="00AB1921"/>
    <w:rsid w:val="00AB22B4"/>
    <w:rsid w:val="00AB22FD"/>
    <w:rsid w:val="00AB64AC"/>
    <w:rsid w:val="00AB7479"/>
    <w:rsid w:val="00AB76DF"/>
    <w:rsid w:val="00AB79D0"/>
    <w:rsid w:val="00AC0075"/>
    <w:rsid w:val="00AC05D3"/>
    <w:rsid w:val="00AC130A"/>
    <w:rsid w:val="00AC1F32"/>
    <w:rsid w:val="00AC2100"/>
    <w:rsid w:val="00AC21DB"/>
    <w:rsid w:val="00AC2E41"/>
    <w:rsid w:val="00AC40C8"/>
    <w:rsid w:val="00AC4E82"/>
    <w:rsid w:val="00AC5751"/>
    <w:rsid w:val="00AC5B8E"/>
    <w:rsid w:val="00AC6449"/>
    <w:rsid w:val="00AC6D06"/>
    <w:rsid w:val="00AD002D"/>
    <w:rsid w:val="00AD0BEE"/>
    <w:rsid w:val="00AD0C96"/>
    <w:rsid w:val="00AD11B4"/>
    <w:rsid w:val="00AD1CC9"/>
    <w:rsid w:val="00AD1DE6"/>
    <w:rsid w:val="00AD2165"/>
    <w:rsid w:val="00AD24B8"/>
    <w:rsid w:val="00AD2562"/>
    <w:rsid w:val="00AD287F"/>
    <w:rsid w:val="00AD2D1A"/>
    <w:rsid w:val="00AD3159"/>
    <w:rsid w:val="00AD3DF2"/>
    <w:rsid w:val="00AD3F36"/>
    <w:rsid w:val="00AD5BDF"/>
    <w:rsid w:val="00AD5D73"/>
    <w:rsid w:val="00AD6AF6"/>
    <w:rsid w:val="00AE13EC"/>
    <w:rsid w:val="00AE1BF0"/>
    <w:rsid w:val="00AE240E"/>
    <w:rsid w:val="00AE2E8D"/>
    <w:rsid w:val="00AE3049"/>
    <w:rsid w:val="00AE365A"/>
    <w:rsid w:val="00AE416B"/>
    <w:rsid w:val="00AE4A53"/>
    <w:rsid w:val="00AE55C0"/>
    <w:rsid w:val="00AE579C"/>
    <w:rsid w:val="00AE5FFB"/>
    <w:rsid w:val="00AE6299"/>
    <w:rsid w:val="00AE6C9A"/>
    <w:rsid w:val="00AE79AF"/>
    <w:rsid w:val="00AE7ED7"/>
    <w:rsid w:val="00AF013B"/>
    <w:rsid w:val="00AF01A0"/>
    <w:rsid w:val="00AF06F6"/>
    <w:rsid w:val="00AF0E5A"/>
    <w:rsid w:val="00AF1BAB"/>
    <w:rsid w:val="00AF2876"/>
    <w:rsid w:val="00AF2F3B"/>
    <w:rsid w:val="00AF3AA4"/>
    <w:rsid w:val="00AF44F6"/>
    <w:rsid w:val="00AF4BB3"/>
    <w:rsid w:val="00AF53BC"/>
    <w:rsid w:val="00AF5BBC"/>
    <w:rsid w:val="00AF6444"/>
    <w:rsid w:val="00AF7637"/>
    <w:rsid w:val="00B00AFA"/>
    <w:rsid w:val="00B01108"/>
    <w:rsid w:val="00B019AB"/>
    <w:rsid w:val="00B028F2"/>
    <w:rsid w:val="00B02D9C"/>
    <w:rsid w:val="00B0325E"/>
    <w:rsid w:val="00B03D10"/>
    <w:rsid w:val="00B03D24"/>
    <w:rsid w:val="00B0414D"/>
    <w:rsid w:val="00B04165"/>
    <w:rsid w:val="00B0422B"/>
    <w:rsid w:val="00B05206"/>
    <w:rsid w:val="00B05814"/>
    <w:rsid w:val="00B06D9E"/>
    <w:rsid w:val="00B0712C"/>
    <w:rsid w:val="00B10F5D"/>
    <w:rsid w:val="00B10FC5"/>
    <w:rsid w:val="00B111EE"/>
    <w:rsid w:val="00B112D7"/>
    <w:rsid w:val="00B11A6B"/>
    <w:rsid w:val="00B121F0"/>
    <w:rsid w:val="00B13079"/>
    <w:rsid w:val="00B13883"/>
    <w:rsid w:val="00B148E0"/>
    <w:rsid w:val="00B14A76"/>
    <w:rsid w:val="00B14C3D"/>
    <w:rsid w:val="00B14F14"/>
    <w:rsid w:val="00B15123"/>
    <w:rsid w:val="00B15401"/>
    <w:rsid w:val="00B15F13"/>
    <w:rsid w:val="00B1681A"/>
    <w:rsid w:val="00B17511"/>
    <w:rsid w:val="00B17A4F"/>
    <w:rsid w:val="00B224E4"/>
    <w:rsid w:val="00B22CC5"/>
    <w:rsid w:val="00B24184"/>
    <w:rsid w:val="00B24801"/>
    <w:rsid w:val="00B25C5E"/>
    <w:rsid w:val="00B27CB0"/>
    <w:rsid w:val="00B30EFF"/>
    <w:rsid w:val="00B3162B"/>
    <w:rsid w:val="00B31E5C"/>
    <w:rsid w:val="00B31F7D"/>
    <w:rsid w:val="00B322F6"/>
    <w:rsid w:val="00B35E8B"/>
    <w:rsid w:val="00B36BA7"/>
    <w:rsid w:val="00B378AA"/>
    <w:rsid w:val="00B4026A"/>
    <w:rsid w:val="00B418B0"/>
    <w:rsid w:val="00B41B3A"/>
    <w:rsid w:val="00B41DC8"/>
    <w:rsid w:val="00B423C0"/>
    <w:rsid w:val="00B429E9"/>
    <w:rsid w:val="00B4352D"/>
    <w:rsid w:val="00B43687"/>
    <w:rsid w:val="00B4453C"/>
    <w:rsid w:val="00B44A46"/>
    <w:rsid w:val="00B44A83"/>
    <w:rsid w:val="00B45585"/>
    <w:rsid w:val="00B47346"/>
    <w:rsid w:val="00B4769B"/>
    <w:rsid w:val="00B479E0"/>
    <w:rsid w:val="00B47B4D"/>
    <w:rsid w:val="00B50AFD"/>
    <w:rsid w:val="00B50CA2"/>
    <w:rsid w:val="00B511EA"/>
    <w:rsid w:val="00B513B1"/>
    <w:rsid w:val="00B5140E"/>
    <w:rsid w:val="00B522EE"/>
    <w:rsid w:val="00B52CB8"/>
    <w:rsid w:val="00B52FCC"/>
    <w:rsid w:val="00B53151"/>
    <w:rsid w:val="00B55203"/>
    <w:rsid w:val="00B55A91"/>
    <w:rsid w:val="00B5612E"/>
    <w:rsid w:val="00B5618B"/>
    <w:rsid w:val="00B5623A"/>
    <w:rsid w:val="00B6064F"/>
    <w:rsid w:val="00B60B1E"/>
    <w:rsid w:val="00B61B46"/>
    <w:rsid w:val="00B61DED"/>
    <w:rsid w:val="00B61F87"/>
    <w:rsid w:val="00B62366"/>
    <w:rsid w:val="00B62396"/>
    <w:rsid w:val="00B62C31"/>
    <w:rsid w:val="00B64610"/>
    <w:rsid w:val="00B64CF4"/>
    <w:rsid w:val="00B64CFD"/>
    <w:rsid w:val="00B65017"/>
    <w:rsid w:val="00B65261"/>
    <w:rsid w:val="00B65DE0"/>
    <w:rsid w:val="00B71A06"/>
    <w:rsid w:val="00B71B4D"/>
    <w:rsid w:val="00B72FBC"/>
    <w:rsid w:val="00B736D3"/>
    <w:rsid w:val="00B74A13"/>
    <w:rsid w:val="00B75547"/>
    <w:rsid w:val="00B75E10"/>
    <w:rsid w:val="00B76A7E"/>
    <w:rsid w:val="00B771B5"/>
    <w:rsid w:val="00B774E9"/>
    <w:rsid w:val="00B80DF7"/>
    <w:rsid w:val="00B80FFE"/>
    <w:rsid w:val="00B81876"/>
    <w:rsid w:val="00B820B8"/>
    <w:rsid w:val="00B82FBB"/>
    <w:rsid w:val="00B830FF"/>
    <w:rsid w:val="00B83334"/>
    <w:rsid w:val="00B839BE"/>
    <w:rsid w:val="00B861A1"/>
    <w:rsid w:val="00B87DFF"/>
    <w:rsid w:val="00B91231"/>
    <w:rsid w:val="00B91614"/>
    <w:rsid w:val="00B92403"/>
    <w:rsid w:val="00B92636"/>
    <w:rsid w:val="00B93868"/>
    <w:rsid w:val="00B9424B"/>
    <w:rsid w:val="00B94672"/>
    <w:rsid w:val="00B94F04"/>
    <w:rsid w:val="00B9531D"/>
    <w:rsid w:val="00B966EE"/>
    <w:rsid w:val="00B97A87"/>
    <w:rsid w:val="00BA129C"/>
    <w:rsid w:val="00BA1392"/>
    <w:rsid w:val="00BA2672"/>
    <w:rsid w:val="00BA3554"/>
    <w:rsid w:val="00BA3917"/>
    <w:rsid w:val="00BA3C8C"/>
    <w:rsid w:val="00BA421F"/>
    <w:rsid w:val="00BA4539"/>
    <w:rsid w:val="00BA4C9C"/>
    <w:rsid w:val="00BA5CA8"/>
    <w:rsid w:val="00BA60BC"/>
    <w:rsid w:val="00BA701B"/>
    <w:rsid w:val="00BA7A47"/>
    <w:rsid w:val="00BB07C5"/>
    <w:rsid w:val="00BB2AAD"/>
    <w:rsid w:val="00BB2D19"/>
    <w:rsid w:val="00BB2DE4"/>
    <w:rsid w:val="00BB371F"/>
    <w:rsid w:val="00BB38CC"/>
    <w:rsid w:val="00BB4272"/>
    <w:rsid w:val="00BB45A1"/>
    <w:rsid w:val="00BB5A67"/>
    <w:rsid w:val="00BB5CCA"/>
    <w:rsid w:val="00BB61BE"/>
    <w:rsid w:val="00BB6758"/>
    <w:rsid w:val="00BB748E"/>
    <w:rsid w:val="00BB7ADD"/>
    <w:rsid w:val="00BC109F"/>
    <w:rsid w:val="00BC2180"/>
    <w:rsid w:val="00BC234B"/>
    <w:rsid w:val="00BC25BF"/>
    <w:rsid w:val="00BC2793"/>
    <w:rsid w:val="00BC2A27"/>
    <w:rsid w:val="00BC42C5"/>
    <w:rsid w:val="00BC4C36"/>
    <w:rsid w:val="00BC60C2"/>
    <w:rsid w:val="00BC6520"/>
    <w:rsid w:val="00BC69C6"/>
    <w:rsid w:val="00BC7091"/>
    <w:rsid w:val="00BC7EA9"/>
    <w:rsid w:val="00BD1805"/>
    <w:rsid w:val="00BD2562"/>
    <w:rsid w:val="00BD299F"/>
    <w:rsid w:val="00BD306F"/>
    <w:rsid w:val="00BD353E"/>
    <w:rsid w:val="00BD3C1C"/>
    <w:rsid w:val="00BD4149"/>
    <w:rsid w:val="00BD421F"/>
    <w:rsid w:val="00BD4C0C"/>
    <w:rsid w:val="00BD4CDB"/>
    <w:rsid w:val="00BD56F4"/>
    <w:rsid w:val="00BD5791"/>
    <w:rsid w:val="00BD66D5"/>
    <w:rsid w:val="00BD7577"/>
    <w:rsid w:val="00BE0AAB"/>
    <w:rsid w:val="00BE10DE"/>
    <w:rsid w:val="00BE1B7A"/>
    <w:rsid w:val="00BE3CD3"/>
    <w:rsid w:val="00BE4C46"/>
    <w:rsid w:val="00BE4CAA"/>
    <w:rsid w:val="00BE6760"/>
    <w:rsid w:val="00BE685F"/>
    <w:rsid w:val="00BE6D9B"/>
    <w:rsid w:val="00BE77AD"/>
    <w:rsid w:val="00BE7B74"/>
    <w:rsid w:val="00BF01C6"/>
    <w:rsid w:val="00BF0313"/>
    <w:rsid w:val="00BF0614"/>
    <w:rsid w:val="00BF0A22"/>
    <w:rsid w:val="00BF0C55"/>
    <w:rsid w:val="00BF1215"/>
    <w:rsid w:val="00BF202E"/>
    <w:rsid w:val="00BF2616"/>
    <w:rsid w:val="00BF2948"/>
    <w:rsid w:val="00BF3B1A"/>
    <w:rsid w:val="00BF3C0B"/>
    <w:rsid w:val="00BF409A"/>
    <w:rsid w:val="00BF47B1"/>
    <w:rsid w:val="00BF481C"/>
    <w:rsid w:val="00BF4A6A"/>
    <w:rsid w:val="00BF51ED"/>
    <w:rsid w:val="00BF5EA9"/>
    <w:rsid w:val="00BF5F60"/>
    <w:rsid w:val="00BF6A53"/>
    <w:rsid w:val="00BF782D"/>
    <w:rsid w:val="00C002FE"/>
    <w:rsid w:val="00C003E8"/>
    <w:rsid w:val="00C00C69"/>
    <w:rsid w:val="00C02A8E"/>
    <w:rsid w:val="00C02E88"/>
    <w:rsid w:val="00C03538"/>
    <w:rsid w:val="00C05115"/>
    <w:rsid w:val="00C05846"/>
    <w:rsid w:val="00C063E1"/>
    <w:rsid w:val="00C06BB7"/>
    <w:rsid w:val="00C10455"/>
    <w:rsid w:val="00C118A5"/>
    <w:rsid w:val="00C119EC"/>
    <w:rsid w:val="00C11ACF"/>
    <w:rsid w:val="00C11DC3"/>
    <w:rsid w:val="00C12EA1"/>
    <w:rsid w:val="00C13500"/>
    <w:rsid w:val="00C13E52"/>
    <w:rsid w:val="00C13EE7"/>
    <w:rsid w:val="00C14E25"/>
    <w:rsid w:val="00C15083"/>
    <w:rsid w:val="00C154B0"/>
    <w:rsid w:val="00C15FF0"/>
    <w:rsid w:val="00C16C29"/>
    <w:rsid w:val="00C16CC0"/>
    <w:rsid w:val="00C16ECB"/>
    <w:rsid w:val="00C16F5F"/>
    <w:rsid w:val="00C17061"/>
    <w:rsid w:val="00C172CC"/>
    <w:rsid w:val="00C204B5"/>
    <w:rsid w:val="00C214F7"/>
    <w:rsid w:val="00C21798"/>
    <w:rsid w:val="00C2231C"/>
    <w:rsid w:val="00C22AE7"/>
    <w:rsid w:val="00C22C73"/>
    <w:rsid w:val="00C230E5"/>
    <w:rsid w:val="00C2486B"/>
    <w:rsid w:val="00C25424"/>
    <w:rsid w:val="00C275D8"/>
    <w:rsid w:val="00C3168C"/>
    <w:rsid w:val="00C3179C"/>
    <w:rsid w:val="00C31B47"/>
    <w:rsid w:val="00C3216F"/>
    <w:rsid w:val="00C338F0"/>
    <w:rsid w:val="00C3460C"/>
    <w:rsid w:val="00C35777"/>
    <w:rsid w:val="00C357A3"/>
    <w:rsid w:val="00C35874"/>
    <w:rsid w:val="00C35A24"/>
    <w:rsid w:val="00C35C21"/>
    <w:rsid w:val="00C35E03"/>
    <w:rsid w:val="00C35E49"/>
    <w:rsid w:val="00C35F2D"/>
    <w:rsid w:val="00C3613B"/>
    <w:rsid w:val="00C36B20"/>
    <w:rsid w:val="00C36CF2"/>
    <w:rsid w:val="00C36D4B"/>
    <w:rsid w:val="00C3755A"/>
    <w:rsid w:val="00C404EA"/>
    <w:rsid w:val="00C40CCB"/>
    <w:rsid w:val="00C41FEF"/>
    <w:rsid w:val="00C42ABF"/>
    <w:rsid w:val="00C42D0A"/>
    <w:rsid w:val="00C4443F"/>
    <w:rsid w:val="00C4492C"/>
    <w:rsid w:val="00C456C8"/>
    <w:rsid w:val="00C45DBD"/>
    <w:rsid w:val="00C46576"/>
    <w:rsid w:val="00C4669E"/>
    <w:rsid w:val="00C46AE3"/>
    <w:rsid w:val="00C46CE7"/>
    <w:rsid w:val="00C46DE3"/>
    <w:rsid w:val="00C473F9"/>
    <w:rsid w:val="00C47491"/>
    <w:rsid w:val="00C47C80"/>
    <w:rsid w:val="00C53049"/>
    <w:rsid w:val="00C53E47"/>
    <w:rsid w:val="00C541CF"/>
    <w:rsid w:val="00C54264"/>
    <w:rsid w:val="00C56150"/>
    <w:rsid w:val="00C567A7"/>
    <w:rsid w:val="00C57050"/>
    <w:rsid w:val="00C60024"/>
    <w:rsid w:val="00C60249"/>
    <w:rsid w:val="00C60600"/>
    <w:rsid w:val="00C60F05"/>
    <w:rsid w:val="00C6124F"/>
    <w:rsid w:val="00C623EC"/>
    <w:rsid w:val="00C62E3C"/>
    <w:rsid w:val="00C63553"/>
    <w:rsid w:val="00C637D2"/>
    <w:rsid w:val="00C64814"/>
    <w:rsid w:val="00C6768A"/>
    <w:rsid w:val="00C70D1A"/>
    <w:rsid w:val="00C72868"/>
    <w:rsid w:val="00C728F4"/>
    <w:rsid w:val="00C72EDE"/>
    <w:rsid w:val="00C736E7"/>
    <w:rsid w:val="00C73A12"/>
    <w:rsid w:val="00C73A58"/>
    <w:rsid w:val="00C74244"/>
    <w:rsid w:val="00C74595"/>
    <w:rsid w:val="00C746F3"/>
    <w:rsid w:val="00C74873"/>
    <w:rsid w:val="00C748CB"/>
    <w:rsid w:val="00C77797"/>
    <w:rsid w:val="00C77A14"/>
    <w:rsid w:val="00C80BD1"/>
    <w:rsid w:val="00C811FA"/>
    <w:rsid w:val="00C81C37"/>
    <w:rsid w:val="00C81F03"/>
    <w:rsid w:val="00C82285"/>
    <w:rsid w:val="00C823DD"/>
    <w:rsid w:val="00C82740"/>
    <w:rsid w:val="00C82880"/>
    <w:rsid w:val="00C83392"/>
    <w:rsid w:val="00C834C0"/>
    <w:rsid w:val="00C839D1"/>
    <w:rsid w:val="00C846E8"/>
    <w:rsid w:val="00C85434"/>
    <w:rsid w:val="00C858F5"/>
    <w:rsid w:val="00C866E2"/>
    <w:rsid w:val="00C9179F"/>
    <w:rsid w:val="00C922C8"/>
    <w:rsid w:val="00C92469"/>
    <w:rsid w:val="00C92A40"/>
    <w:rsid w:val="00C9315C"/>
    <w:rsid w:val="00C935DB"/>
    <w:rsid w:val="00C9390C"/>
    <w:rsid w:val="00C941EA"/>
    <w:rsid w:val="00C94456"/>
    <w:rsid w:val="00C95881"/>
    <w:rsid w:val="00C971B6"/>
    <w:rsid w:val="00CA009E"/>
    <w:rsid w:val="00CA0ECC"/>
    <w:rsid w:val="00CA23CA"/>
    <w:rsid w:val="00CA2623"/>
    <w:rsid w:val="00CA37F5"/>
    <w:rsid w:val="00CA3B81"/>
    <w:rsid w:val="00CA4D16"/>
    <w:rsid w:val="00CA5236"/>
    <w:rsid w:val="00CA525D"/>
    <w:rsid w:val="00CA5F3D"/>
    <w:rsid w:val="00CA646B"/>
    <w:rsid w:val="00CA6D1F"/>
    <w:rsid w:val="00CA749E"/>
    <w:rsid w:val="00CA7DF9"/>
    <w:rsid w:val="00CB016B"/>
    <w:rsid w:val="00CB161C"/>
    <w:rsid w:val="00CB21E6"/>
    <w:rsid w:val="00CB24A2"/>
    <w:rsid w:val="00CB2DB3"/>
    <w:rsid w:val="00CB2E4C"/>
    <w:rsid w:val="00CB2F2D"/>
    <w:rsid w:val="00CB2FFB"/>
    <w:rsid w:val="00CB3403"/>
    <w:rsid w:val="00CB3A2A"/>
    <w:rsid w:val="00CB5020"/>
    <w:rsid w:val="00CB778B"/>
    <w:rsid w:val="00CB7C7C"/>
    <w:rsid w:val="00CC144E"/>
    <w:rsid w:val="00CC15C2"/>
    <w:rsid w:val="00CC17E2"/>
    <w:rsid w:val="00CC1F67"/>
    <w:rsid w:val="00CC534D"/>
    <w:rsid w:val="00CC5C18"/>
    <w:rsid w:val="00CC6B42"/>
    <w:rsid w:val="00CC762B"/>
    <w:rsid w:val="00CC7666"/>
    <w:rsid w:val="00CC79AA"/>
    <w:rsid w:val="00CC7F34"/>
    <w:rsid w:val="00CD083E"/>
    <w:rsid w:val="00CD1BA7"/>
    <w:rsid w:val="00CD1FAA"/>
    <w:rsid w:val="00CD27D1"/>
    <w:rsid w:val="00CD36E3"/>
    <w:rsid w:val="00CD4345"/>
    <w:rsid w:val="00CD5BF2"/>
    <w:rsid w:val="00CD5C00"/>
    <w:rsid w:val="00CD67DD"/>
    <w:rsid w:val="00CD6A54"/>
    <w:rsid w:val="00CD7AC5"/>
    <w:rsid w:val="00CE0357"/>
    <w:rsid w:val="00CE2093"/>
    <w:rsid w:val="00CE2728"/>
    <w:rsid w:val="00CE34F1"/>
    <w:rsid w:val="00CE42C3"/>
    <w:rsid w:val="00CE4488"/>
    <w:rsid w:val="00CE46F5"/>
    <w:rsid w:val="00CE4917"/>
    <w:rsid w:val="00CE4B96"/>
    <w:rsid w:val="00CE5294"/>
    <w:rsid w:val="00CE59A3"/>
    <w:rsid w:val="00CE63AD"/>
    <w:rsid w:val="00CE750E"/>
    <w:rsid w:val="00CE7B26"/>
    <w:rsid w:val="00CF100C"/>
    <w:rsid w:val="00CF1244"/>
    <w:rsid w:val="00CF369C"/>
    <w:rsid w:val="00CF39D7"/>
    <w:rsid w:val="00CF4825"/>
    <w:rsid w:val="00CF5338"/>
    <w:rsid w:val="00CF57F7"/>
    <w:rsid w:val="00CF5A23"/>
    <w:rsid w:val="00CF6B88"/>
    <w:rsid w:val="00CF7798"/>
    <w:rsid w:val="00D0154A"/>
    <w:rsid w:val="00D01CA2"/>
    <w:rsid w:val="00D01FEC"/>
    <w:rsid w:val="00D02630"/>
    <w:rsid w:val="00D02F15"/>
    <w:rsid w:val="00D033DE"/>
    <w:rsid w:val="00D04484"/>
    <w:rsid w:val="00D04623"/>
    <w:rsid w:val="00D047BE"/>
    <w:rsid w:val="00D04C60"/>
    <w:rsid w:val="00D055EF"/>
    <w:rsid w:val="00D05D13"/>
    <w:rsid w:val="00D06140"/>
    <w:rsid w:val="00D0744E"/>
    <w:rsid w:val="00D103C2"/>
    <w:rsid w:val="00D1139D"/>
    <w:rsid w:val="00D12766"/>
    <w:rsid w:val="00D12913"/>
    <w:rsid w:val="00D1306C"/>
    <w:rsid w:val="00D1361C"/>
    <w:rsid w:val="00D137C7"/>
    <w:rsid w:val="00D14DC7"/>
    <w:rsid w:val="00D14E74"/>
    <w:rsid w:val="00D15249"/>
    <w:rsid w:val="00D16055"/>
    <w:rsid w:val="00D169A1"/>
    <w:rsid w:val="00D169F1"/>
    <w:rsid w:val="00D17214"/>
    <w:rsid w:val="00D17D26"/>
    <w:rsid w:val="00D2000A"/>
    <w:rsid w:val="00D207FB"/>
    <w:rsid w:val="00D20DAD"/>
    <w:rsid w:val="00D2109B"/>
    <w:rsid w:val="00D22872"/>
    <w:rsid w:val="00D22E81"/>
    <w:rsid w:val="00D23636"/>
    <w:rsid w:val="00D24DB6"/>
    <w:rsid w:val="00D25233"/>
    <w:rsid w:val="00D263B7"/>
    <w:rsid w:val="00D2786D"/>
    <w:rsid w:val="00D3028B"/>
    <w:rsid w:val="00D313CC"/>
    <w:rsid w:val="00D3174D"/>
    <w:rsid w:val="00D32F23"/>
    <w:rsid w:val="00D33222"/>
    <w:rsid w:val="00D337FF"/>
    <w:rsid w:val="00D339A1"/>
    <w:rsid w:val="00D33F03"/>
    <w:rsid w:val="00D34090"/>
    <w:rsid w:val="00D34116"/>
    <w:rsid w:val="00D35DD4"/>
    <w:rsid w:val="00D35F1C"/>
    <w:rsid w:val="00D3616A"/>
    <w:rsid w:val="00D36571"/>
    <w:rsid w:val="00D376A3"/>
    <w:rsid w:val="00D37738"/>
    <w:rsid w:val="00D37DD5"/>
    <w:rsid w:val="00D409A8"/>
    <w:rsid w:val="00D40EE6"/>
    <w:rsid w:val="00D418CC"/>
    <w:rsid w:val="00D42FCC"/>
    <w:rsid w:val="00D434A6"/>
    <w:rsid w:val="00D43CDB"/>
    <w:rsid w:val="00D44847"/>
    <w:rsid w:val="00D45379"/>
    <w:rsid w:val="00D45FFD"/>
    <w:rsid w:val="00D46469"/>
    <w:rsid w:val="00D46BF8"/>
    <w:rsid w:val="00D47541"/>
    <w:rsid w:val="00D47AB6"/>
    <w:rsid w:val="00D521DA"/>
    <w:rsid w:val="00D5246E"/>
    <w:rsid w:val="00D52785"/>
    <w:rsid w:val="00D5296E"/>
    <w:rsid w:val="00D529C2"/>
    <w:rsid w:val="00D52F17"/>
    <w:rsid w:val="00D534BA"/>
    <w:rsid w:val="00D54017"/>
    <w:rsid w:val="00D54646"/>
    <w:rsid w:val="00D547AE"/>
    <w:rsid w:val="00D555ED"/>
    <w:rsid w:val="00D561E7"/>
    <w:rsid w:val="00D56B31"/>
    <w:rsid w:val="00D56D57"/>
    <w:rsid w:val="00D56EEE"/>
    <w:rsid w:val="00D56FF2"/>
    <w:rsid w:val="00D6005B"/>
    <w:rsid w:val="00D60C4D"/>
    <w:rsid w:val="00D60EF4"/>
    <w:rsid w:val="00D615A8"/>
    <w:rsid w:val="00D62520"/>
    <w:rsid w:val="00D62FB4"/>
    <w:rsid w:val="00D634B0"/>
    <w:rsid w:val="00D647A0"/>
    <w:rsid w:val="00D65571"/>
    <w:rsid w:val="00D6611D"/>
    <w:rsid w:val="00D7075C"/>
    <w:rsid w:val="00D71834"/>
    <w:rsid w:val="00D7215B"/>
    <w:rsid w:val="00D724F4"/>
    <w:rsid w:val="00D72A7F"/>
    <w:rsid w:val="00D73A13"/>
    <w:rsid w:val="00D74468"/>
    <w:rsid w:val="00D76FF4"/>
    <w:rsid w:val="00D8225C"/>
    <w:rsid w:val="00D82E70"/>
    <w:rsid w:val="00D83277"/>
    <w:rsid w:val="00D84F26"/>
    <w:rsid w:val="00D85B4D"/>
    <w:rsid w:val="00D85E5B"/>
    <w:rsid w:val="00D8607B"/>
    <w:rsid w:val="00D867C6"/>
    <w:rsid w:val="00D87F53"/>
    <w:rsid w:val="00D90A69"/>
    <w:rsid w:val="00D90AAB"/>
    <w:rsid w:val="00D90E52"/>
    <w:rsid w:val="00D91202"/>
    <w:rsid w:val="00D912BA"/>
    <w:rsid w:val="00D91CD2"/>
    <w:rsid w:val="00D91D9B"/>
    <w:rsid w:val="00D91EE1"/>
    <w:rsid w:val="00D92137"/>
    <w:rsid w:val="00D9342C"/>
    <w:rsid w:val="00D9353A"/>
    <w:rsid w:val="00D93F84"/>
    <w:rsid w:val="00D9406B"/>
    <w:rsid w:val="00D958E9"/>
    <w:rsid w:val="00D95C8D"/>
    <w:rsid w:val="00D9606E"/>
    <w:rsid w:val="00D973EE"/>
    <w:rsid w:val="00DA04B3"/>
    <w:rsid w:val="00DA05B7"/>
    <w:rsid w:val="00DA11A3"/>
    <w:rsid w:val="00DA23C7"/>
    <w:rsid w:val="00DA345C"/>
    <w:rsid w:val="00DA3618"/>
    <w:rsid w:val="00DA36DF"/>
    <w:rsid w:val="00DA458D"/>
    <w:rsid w:val="00DA49DC"/>
    <w:rsid w:val="00DA4D77"/>
    <w:rsid w:val="00DA5CF8"/>
    <w:rsid w:val="00DA5D5B"/>
    <w:rsid w:val="00DA6CBE"/>
    <w:rsid w:val="00DA6EC4"/>
    <w:rsid w:val="00DA7E80"/>
    <w:rsid w:val="00DB05C1"/>
    <w:rsid w:val="00DB0929"/>
    <w:rsid w:val="00DB0C7B"/>
    <w:rsid w:val="00DB14A6"/>
    <w:rsid w:val="00DB1853"/>
    <w:rsid w:val="00DB196B"/>
    <w:rsid w:val="00DB28A4"/>
    <w:rsid w:val="00DB3C67"/>
    <w:rsid w:val="00DB3FCC"/>
    <w:rsid w:val="00DB439D"/>
    <w:rsid w:val="00DB43F0"/>
    <w:rsid w:val="00DB51F6"/>
    <w:rsid w:val="00DB5424"/>
    <w:rsid w:val="00DB5704"/>
    <w:rsid w:val="00DC04D9"/>
    <w:rsid w:val="00DC0BBD"/>
    <w:rsid w:val="00DC0E75"/>
    <w:rsid w:val="00DC0EDD"/>
    <w:rsid w:val="00DC188E"/>
    <w:rsid w:val="00DC1F04"/>
    <w:rsid w:val="00DC31AF"/>
    <w:rsid w:val="00DC3946"/>
    <w:rsid w:val="00DC3B74"/>
    <w:rsid w:val="00DC4866"/>
    <w:rsid w:val="00DC4F88"/>
    <w:rsid w:val="00DC521C"/>
    <w:rsid w:val="00DC559C"/>
    <w:rsid w:val="00DC5AF5"/>
    <w:rsid w:val="00DC6A68"/>
    <w:rsid w:val="00DC73A9"/>
    <w:rsid w:val="00DD0180"/>
    <w:rsid w:val="00DD0941"/>
    <w:rsid w:val="00DD10B2"/>
    <w:rsid w:val="00DD117B"/>
    <w:rsid w:val="00DD17A9"/>
    <w:rsid w:val="00DD2549"/>
    <w:rsid w:val="00DD26CD"/>
    <w:rsid w:val="00DD2727"/>
    <w:rsid w:val="00DD38FE"/>
    <w:rsid w:val="00DD3CF3"/>
    <w:rsid w:val="00DD4415"/>
    <w:rsid w:val="00DD449E"/>
    <w:rsid w:val="00DD47DB"/>
    <w:rsid w:val="00DD4F3B"/>
    <w:rsid w:val="00DD4FF5"/>
    <w:rsid w:val="00DD6C5D"/>
    <w:rsid w:val="00DD71E4"/>
    <w:rsid w:val="00DD7D02"/>
    <w:rsid w:val="00DE0AE8"/>
    <w:rsid w:val="00DE0C7A"/>
    <w:rsid w:val="00DE1487"/>
    <w:rsid w:val="00DE19DC"/>
    <w:rsid w:val="00DE20F9"/>
    <w:rsid w:val="00DE2482"/>
    <w:rsid w:val="00DE283D"/>
    <w:rsid w:val="00DE2E93"/>
    <w:rsid w:val="00DE456E"/>
    <w:rsid w:val="00DE5894"/>
    <w:rsid w:val="00DE7A97"/>
    <w:rsid w:val="00DF0006"/>
    <w:rsid w:val="00DF122A"/>
    <w:rsid w:val="00DF1280"/>
    <w:rsid w:val="00DF14F5"/>
    <w:rsid w:val="00DF16B3"/>
    <w:rsid w:val="00DF1813"/>
    <w:rsid w:val="00DF30B2"/>
    <w:rsid w:val="00DF3C40"/>
    <w:rsid w:val="00DF44DC"/>
    <w:rsid w:val="00DF4667"/>
    <w:rsid w:val="00DF51CB"/>
    <w:rsid w:val="00DF5C4B"/>
    <w:rsid w:val="00DF74B2"/>
    <w:rsid w:val="00DF7F9D"/>
    <w:rsid w:val="00DF7FE4"/>
    <w:rsid w:val="00E005E1"/>
    <w:rsid w:val="00E006B2"/>
    <w:rsid w:val="00E00E19"/>
    <w:rsid w:val="00E01FE5"/>
    <w:rsid w:val="00E03002"/>
    <w:rsid w:val="00E03749"/>
    <w:rsid w:val="00E04D72"/>
    <w:rsid w:val="00E0505E"/>
    <w:rsid w:val="00E05409"/>
    <w:rsid w:val="00E06069"/>
    <w:rsid w:val="00E060F7"/>
    <w:rsid w:val="00E0674B"/>
    <w:rsid w:val="00E075D5"/>
    <w:rsid w:val="00E07D73"/>
    <w:rsid w:val="00E1001E"/>
    <w:rsid w:val="00E10603"/>
    <w:rsid w:val="00E112F6"/>
    <w:rsid w:val="00E11A99"/>
    <w:rsid w:val="00E11C16"/>
    <w:rsid w:val="00E12543"/>
    <w:rsid w:val="00E12E61"/>
    <w:rsid w:val="00E12F79"/>
    <w:rsid w:val="00E131D5"/>
    <w:rsid w:val="00E13A91"/>
    <w:rsid w:val="00E13FF7"/>
    <w:rsid w:val="00E15181"/>
    <w:rsid w:val="00E154DD"/>
    <w:rsid w:val="00E1579B"/>
    <w:rsid w:val="00E15A7D"/>
    <w:rsid w:val="00E16145"/>
    <w:rsid w:val="00E16A60"/>
    <w:rsid w:val="00E16D6D"/>
    <w:rsid w:val="00E16F24"/>
    <w:rsid w:val="00E176B7"/>
    <w:rsid w:val="00E2047C"/>
    <w:rsid w:val="00E21865"/>
    <w:rsid w:val="00E22400"/>
    <w:rsid w:val="00E22422"/>
    <w:rsid w:val="00E22CC5"/>
    <w:rsid w:val="00E237E4"/>
    <w:rsid w:val="00E255CB"/>
    <w:rsid w:val="00E2653C"/>
    <w:rsid w:val="00E26628"/>
    <w:rsid w:val="00E26ABA"/>
    <w:rsid w:val="00E26E21"/>
    <w:rsid w:val="00E30486"/>
    <w:rsid w:val="00E305D5"/>
    <w:rsid w:val="00E31B90"/>
    <w:rsid w:val="00E33715"/>
    <w:rsid w:val="00E33B69"/>
    <w:rsid w:val="00E33D4B"/>
    <w:rsid w:val="00E3486B"/>
    <w:rsid w:val="00E34AAD"/>
    <w:rsid w:val="00E34EEE"/>
    <w:rsid w:val="00E35E96"/>
    <w:rsid w:val="00E37084"/>
    <w:rsid w:val="00E37659"/>
    <w:rsid w:val="00E379A7"/>
    <w:rsid w:val="00E37ECE"/>
    <w:rsid w:val="00E40781"/>
    <w:rsid w:val="00E40B58"/>
    <w:rsid w:val="00E41C36"/>
    <w:rsid w:val="00E41EF5"/>
    <w:rsid w:val="00E433CE"/>
    <w:rsid w:val="00E43E0F"/>
    <w:rsid w:val="00E44725"/>
    <w:rsid w:val="00E4481D"/>
    <w:rsid w:val="00E44C0E"/>
    <w:rsid w:val="00E44F9A"/>
    <w:rsid w:val="00E45424"/>
    <w:rsid w:val="00E4689A"/>
    <w:rsid w:val="00E468BB"/>
    <w:rsid w:val="00E47471"/>
    <w:rsid w:val="00E505A0"/>
    <w:rsid w:val="00E50D5C"/>
    <w:rsid w:val="00E51B27"/>
    <w:rsid w:val="00E51F12"/>
    <w:rsid w:val="00E53027"/>
    <w:rsid w:val="00E53B43"/>
    <w:rsid w:val="00E53E6A"/>
    <w:rsid w:val="00E55752"/>
    <w:rsid w:val="00E55912"/>
    <w:rsid w:val="00E55928"/>
    <w:rsid w:val="00E55CD4"/>
    <w:rsid w:val="00E55EC4"/>
    <w:rsid w:val="00E563A9"/>
    <w:rsid w:val="00E56E8A"/>
    <w:rsid w:val="00E572FB"/>
    <w:rsid w:val="00E57BD3"/>
    <w:rsid w:val="00E57D28"/>
    <w:rsid w:val="00E60317"/>
    <w:rsid w:val="00E60751"/>
    <w:rsid w:val="00E60D14"/>
    <w:rsid w:val="00E610E2"/>
    <w:rsid w:val="00E62474"/>
    <w:rsid w:val="00E6271F"/>
    <w:rsid w:val="00E62821"/>
    <w:rsid w:val="00E62FE9"/>
    <w:rsid w:val="00E63596"/>
    <w:rsid w:val="00E63B7E"/>
    <w:rsid w:val="00E64E09"/>
    <w:rsid w:val="00E64E9C"/>
    <w:rsid w:val="00E6669B"/>
    <w:rsid w:val="00E6669D"/>
    <w:rsid w:val="00E66B55"/>
    <w:rsid w:val="00E66D59"/>
    <w:rsid w:val="00E67265"/>
    <w:rsid w:val="00E673BC"/>
    <w:rsid w:val="00E71389"/>
    <w:rsid w:val="00E71F9D"/>
    <w:rsid w:val="00E735CB"/>
    <w:rsid w:val="00E73644"/>
    <w:rsid w:val="00E75264"/>
    <w:rsid w:val="00E754AB"/>
    <w:rsid w:val="00E7594A"/>
    <w:rsid w:val="00E7637C"/>
    <w:rsid w:val="00E76389"/>
    <w:rsid w:val="00E77EB8"/>
    <w:rsid w:val="00E81AEA"/>
    <w:rsid w:val="00E838C1"/>
    <w:rsid w:val="00E83DB3"/>
    <w:rsid w:val="00E85D7C"/>
    <w:rsid w:val="00E85E43"/>
    <w:rsid w:val="00E87068"/>
    <w:rsid w:val="00E8710B"/>
    <w:rsid w:val="00E87906"/>
    <w:rsid w:val="00E902F5"/>
    <w:rsid w:val="00E90C80"/>
    <w:rsid w:val="00E919E6"/>
    <w:rsid w:val="00E92AD3"/>
    <w:rsid w:val="00E9334A"/>
    <w:rsid w:val="00E938EE"/>
    <w:rsid w:val="00E93CF0"/>
    <w:rsid w:val="00E9432D"/>
    <w:rsid w:val="00E948FC"/>
    <w:rsid w:val="00E971EE"/>
    <w:rsid w:val="00E9725F"/>
    <w:rsid w:val="00E97BDE"/>
    <w:rsid w:val="00EA03CA"/>
    <w:rsid w:val="00EA097C"/>
    <w:rsid w:val="00EA13AC"/>
    <w:rsid w:val="00EA1512"/>
    <w:rsid w:val="00EA338F"/>
    <w:rsid w:val="00EA381A"/>
    <w:rsid w:val="00EA4051"/>
    <w:rsid w:val="00EA4C0B"/>
    <w:rsid w:val="00EA5926"/>
    <w:rsid w:val="00EA6D58"/>
    <w:rsid w:val="00EA70D5"/>
    <w:rsid w:val="00EB0742"/>
    <w:rsid w:val="00EB1FB7"/>
    <w:rsid w:val="00EB2DD7"/>
    <w:rsid w:val="00EB30FC"/>
    <w:rsid w:val="00EB31B3"/>
    <w:rsid w:val="00EB6900"/>
    <w:rsid w:val="00EB6C17"/>
    <w:rsid w:val="00EB6E9B"/>
    <w:rsid w:val="00EC0CB5"/>
    <w:rsid w:val="00EC1012"/>
    <w:rsid w:val="00EC1851"/>
    <w:rsid w:val="00EC23B1"/>
    <w:rsid w:val="00EC2ACD"/>
    <w:rsid w:val="00EC301E"/>
    <w:rsid w:val="00EC54DA"/>
    <w:rsid w:val="00EC5BFD"/>
    <w:rsid w:val="00EC6754"/>
    <w:rsid w:val="00EC6D4C"/>
    <w:rsid w:val="00EC6DEF"/>
    <w:rsid w:val="00EC6FC0"/>
    <w:rsid w:val="00EC751D"/>
    <w:rsid w:val="00EC7B44"/>
    <w:rsid w:val="00EC7E26"/>
    <w:rsid w:val="00ED019A"/>
    <w:rsid w:val="00ED1F95"/>
    <w:rsid w:val="00ED234C"/>
    <w:rsid w:val="00ED3244"/>
    <w:rsid w:val="00ED3469"/>
    <w:rsid w:val="00ED3CB8"/>
    <w:rsid w:val="00ED3FED"/>
    <w:rsid w:val="00ED6004"/>
    <w:rsid w:val="00ED611E"/>
    <w:rsid w:val="00ED6497"/>
    <w:rsid w:val="00ED689B"/>
    <w:rsid w:val="00ED6D4F"/>
    <w:rsid w:val="00ED76C1"/>
    <w:rsid w:val="00ED79F9"/>
    <w:rsid w:val="00ED7A24"/>
    <w:rsid w:val="00ED7A2A"/>
    <w:rsid w:val="00EE06A1"/>
    <w:rsid w:val="00EE15F6"/>
    <w:rsid w:val="00EE1B34"/>
    <w:rsid w:val="00EE270A"/>
    <w:rsid w:val="00EE29B1"/>
    <w:rsid w:val="00EE37C7"/>
    <w:rsid w:val="00EE3C9D"/>
    <w:rsid w:val="00EE4360"/>
    <w:rsid w:val="00EE4AA5"/>
    <w:rsid w:val="00EE51DC"/>
    <w:rsid w:val="00EE59B4"/>
    <w:rsid w:val="00EE744D"/>
    <w:rsid w:val="00EE7E6B"/>
    <w:rsid w:val="00EF021D"/>
    <w:rsid w:val="00EF17D0"/>
    <w:rsid w:val="00EF180C"/>
    <w:rsid w:val="00EF191F"/>
    <w:rsid w:val="00EF22C8"/>
    <w:rsid w:val="00EF269A"/>
    <w:rsid w:val="00EF2B6D"/>
    <w:rsid w:val="00EF41AA"/>
    <w:rsid w:val="00EF4B8D"/>
    <w:rsid w:val="00EF4BEE"/>
    <w:rsid w:val="00EF4C06"/>
    <w:rsid w:val="00EF5430"/>
    <w:rsid w:val="00EF5795"/>
    <w:rsid w:val="00EF6442"/>
    <w:rsid w:val="00EF7198"/>
    <w:rsid w:val="00EF76CC"/>
    <w:rsid w:val="00EF7F42"/>
    <w:rsid w:val="00F0053B"/>
    <w:rsid w:val="00F01741"/>
    <w:rsid w:val="00F0186A"/>
    <w:rsid w:val="00F03A35"/>
    <w:rsid w:val="00F03D76"/>
    <w:rsid w:val="00F03D99"/>
    <w:rsid w:val="00F04883"/>
    <w:rsid w:val="00F055CC"/>
    <w:rsid w:val="00F05C9D"/>
    <w:rsid w:val="00F065E7"/>
    <w:rsid w:val="00F0673A"/>
    <w:rsid w:val="00F07AA1"/>
    <w:rsid w:val="00F10047"/>
    <w:rsid w:val="00F105C5"/>
    <w:rsid w:val="00F10BF2"/>
    <w:rsid w:val="00F11766"/>
    <w:rsid w:val="00F11AE2"/>
    <w:rsid w:val="00F120E3"/>
    <w:rsid w:val="00F1233C"/>
    <w:rsid w:val="00F12A0F"/>
    <w:rsid w:val="00F13CB2"/>
    <w:rsid w:val="00F1419A"/>
    <w:rsid w:val="00F142F1"/>
    <w:rsid w:val="00F14450"/>
    <w:rsid w:val="00F14E1C"/>
    <w:rsid w:val="00F14E41"/>
    <w:rsid w:val="00F15621"/>
    <w:rsid w:val="00F156E8"/>
    <w:rsid w:val="00F16435"/>
    <w:rsid w:val="00F16763"/>
    <w:rsid w:val="00F168FE"/>
    <w:rsid w:val="00F17083"/>
    <w:rsid w:val="00F17347"/>
    <w:rsid w:val="00F17BC5"/>
    <w:rsid w:val="00F210B1"/>
    <w:rsid w:val="00F219C1"/>
    <w:rsid w:val="00F21CB5"/>
    <w:rsid w:val="00F22081"/>
    <w:rsid w:val="00F224FC"/>
    <w:rsid w:val="00F229D4"/>
    <w:rsid w:val="00F23976"/>
    <w:rsid w:val="00F24203"/>
    <w:rsid w:val="00F25D53"/>
    <w:rsid w:val="00F26287"/>
    <w:rsid w:val="00F262DC"/>
    <w:rsid w:val="00F26EBA"/>
    <w:rsid w:val="00F272B1"/>
    <w:rsid w:val="00F2738E"/>
    <w:rsid w:val="00F27F7C"/>
    <w:rsid w:val="00F30C24"/>
    <w:rsid w:val="00F312B9"/>
    <w:rsid w:val="00F314B3"/>
    <w:rsid w:val="00F32276"/>
    <w:rsid w:val="00F327C9"/>
    <w:rsid w:val="00F3291D"/>
    <w:rsid w:val="00F33631"/>
    <w:rsid w:val="00F33A11"/>
    <w:rsid w:val="00F3411B"/>
    <w:rsid w:val="00F343BC"/>
    <w:rsid w:val="00F343C1"/>
    <w:rsid w:val="00F349BB"/>
    <w:rsid w:val="00F3600E"/>
    <w:rsid w:val="00F36DE0"/>
    <w:rsid w:val="00F37EBD"/>
    <w:rsid w:val="00F40227"/>
    <w:rsid w:val="00F41A4A"/>
    <w:rsid w:val="00F41CDB"/>
    <w:rsid w:val="00F42145"/>
    <w:rsid w:val="00F426BB"/>
    <w:rsid w:val="00F42804"/>
    <w:rsid w:val="00F42AC3"/>
    <w:rsid w:val="00F42BE3"/>
    <w:rsid w:val="00F42FD7"/>
    <w:rsid w:val="00F434B1"/>
    <w:rsid w:val="00F43713"/>
    <w:rsid w:val="00F43855"/>
    <w:rsid w:val="00F4388B"/>
    <w:rsid w:val="00F448E0"/>
    <w:rsid w:val="00F449AF"/>
    <w:rsid w:val="00F449F9"/>
    <w:rsid w:val="00F44F52"/>
    <w:rsid w:val="00F44F7F"/>
    <w:rsid w:val="00F44FDD"/>
    <w:rsid w:val="00F4582A"/>
    <w:rsid w:val="00F4635F"/>
    <w:rsid w:val="00F46492"/>
    <w:rsid w:val="00F4695A"/>
    <w:rsid w:val="00F46D7B"/>
    <w:rsid w:val="00F4704E"/>
    <w:rsid w:val="00F4769E"/>
    <w:rsid w:val="00F50309"/>
    <w:rsid w:val="00F50EB7"/>
    <w:rsid w:val="00F52F32"/>
    <w:rsid w:val="00F52F69"/>
    <w:rsid w:val="00F530B7"/>
    <w:rsid w:val="00F54149"/>
    <w:rsid w:val="00F54603"/>
    <w:rsid w:val="00F551DD"/>
    <w:rsid w:val="00F551FE"/>
    <w:rsid w:val="00F5571C"/>
    <w:rsid w:val="00F56140"/>
    <w:rsid w:val="00F6041C"/>
    <w:rsid w:val="00F6078C"/>
    <w:rsid w:val="00F6144F"/>
    <w:rsid w:val="00F6278B"/>
    <w:rsid w:val="00F628E7"/>
    <w:rsid w:val="00F62E23"/>
    <w:rsid w:val="00F63099"/>
    <w:rsid w:val="00F638A4"/>
    <w:rsid w:val="00F63A7E"/>
    <w:rsid w:val="00F63D86"/>
    <w:rsid w:val="00F65272"/>
    <w:rsid w:val="00F65F44"/>
    <w:rsid w:val="00F66B38"/>
    <w:rsid w:val="00F70227"/>
    <w:rsid w:val="00F702A9"/>
    <w:rsid w:val="00F70568"/>
    <w:rsid w:val="00F72057"/>
    <w:rsid w:val="00F72705"/>
    <w:rsid w:val="00F727EE"/>
    <w:rsid w:val="00F72DCF"/>
    <w:rsid w:val="00F73277"/>
    <w:rsid w:val="00F751FE"/>
    <w:rsid w:val="00F75277"/>
    <w:rsid w:val="00F75B58"/>
    <w:rsid w:val="00F8013D"/>
    <w:rsid w:val="00F80540"/>
    <w:rsid w:val="00F819F1"/>
    <w:rsid w:val="00F826E1"/>
    <w:rsid w:val="00F82958"/>
    <w:rsid w:val="00F8348F"/>
    <w:rsid w:val="00F83730"/>
    <w:rsid w:val="00F83E77"/>
    <w:rsid w:val="00F842EA"/>
    <w:rsid w:val="00F844FA"/>
    <w:rsid w:val="00F84E4E"/>
    <w:rsid w:val="00F85165"/>
    <w:rsid w:val="00F851F6"/>
    <w:rsid w:val="00F85492"/>
    <w:rsid w:val="00F856E9"/>
    <w:rsid w:val="00F863DF"/>
    <w:rsid w:val="00F87363"/>
    <w:rsid w:val="00F87531"/>
    <w:rsid w:val="00F87D5C"/>
    <w:rsid w:val="00F9016D"/>
    <w:rsid w:val="00F909C8"/>
    <w:rsid w:val="00F91018"/>
    <w:rsid w:val="00F929BB"/>
    <w:rsid w:val="00F932F1"/>
    <w:rsid w:val="00F9347D"/>
    <w:rsid w:val="00F939F6"/>
    <w:rsid w:val="00F93C5C"/>
    <w:rsid w:val="00F955AD"/>
    <w:rsid w:val="00F960AE"/>
    <w:rsid w:val="00F962E0"/>
    <w:rsid w:val="00F96875"/>
    <w:rsid w:val="00F96E42"/>
    <w:rsid w:val="00F974BB"/>
    <w:rsid w:val="00F97C75"/>
    <w:rsid w:val="00F97ED7"/>
    <w:rsid w:val="00FA17F9"/>
    <w:rsid w:val="00FA22B1"/>
    <w:rsid w:val="00FA2C8B"/>
    <w:rsid w:val="00FA3DD7"/>
    <w:rsid w:val="00FA431B"/>
    <w:rsid w:val="00FA441B"/>
    <w:rsid w:val="00FA48E5"/>
    <w:rsid w:val="00FA4B28"/>
    <w:rsid w:val="00FA5173"/>
    <w:rsid w:val="00FA5EE0"/>
    <w:rsid w:val="00FA6676"/>
    <w:rsid w:val="00FA74D5"/>
    <w:rsid w:val="00FA7BEA"/>
    <w:rsid w:val="00FA7D7E"/>
    <w:rsid w:val="00FB04E7"/>
    <w:rsid w:val="00FB12B2"/>
    <w:rsid w:val="00FB1461"/>
    <w:rsid w:val="00FB1834"/>
    <w:rsid w:val="00FB236F"/>
    <w:rsid w:val="00FB257E"/>
    <w:rsid w:val="00FB3B3B"/>
    <w:rsid w:val="00FB459E"/>
    <w:rsid w:val="00FB45B4"/>
    <w:rsid w:val="00FB62EE"/>
    <w:rsid w:val="00FB75D5"/>
    <w:rsid w:val="00FB7BD3"/>
    <w:rsid w:val="00FB7C95"/>
    <w:rsid w:val="00FC0489"/>
    <w:rsid w:val="00FC04A8"/>
    <w:rsid w:val="00FC0886"/>
    <w:rsid w:val="00FC0C7C"/>
    <w:rsid w:val="00FC1713"/>
    <w:rsid w:val="00FC238F"/>
    <w:rsid w:val="00FC2514"/>
    <w:rsid w:val="00FC2D94"/>
    <w:rsid w:val="00FC429A"/>
    <w:rsid w:val="00FC525A"/>
    <w:rsid w:val="00FC5674"/>
    <w:rsid w:val="00FC5AAF"/>
    <w:rsid w:val="00FC68DF"/>
    <w:rsid w:val="00FC6929"/>
    <w:rsid w:val="00FC7A81"/>
    <w:rsid w:val="00FD06F0"/>
    <w:rsid w:val="00FD0F0F"/>
    <w:rsid w:val="00FD1183"/>
    <w:rsid w:val="00FD16B2"/>
    <w:rsid w:val="00FD1E7A"/>
    <w:rsid w:val="00FD410D"/>
    <w:rsid w:val="00FD4C51"/>
    <w:rsid w:val="00FD4FDF"/>
    <w:rsid w:val="00FD5F4F"/>
    <w:rsid w:val="00FD646B"/>
    <w:rsid w:val="00FD650A"/>
    <w:rsid w:val="00FD670C"/>
    <w:rsid w:val="00FD6E2D"/>
    <w:rsid w:val="00FD79A8"/>
    <w:rsid w:val="00FE14BE"/>
    <w:rsid w:val="00FE1C09"/>
    <w:rsid w:val="00FE2767"/>
    <w:rsid w:val="00FE4B98"/>
    <w:rsid w:val="00FE5380"/>
    <w:rsid w:val="00FE5732"/>
    <w:rsid w:val="00FE58B4"/>
    <w:rsid w:val="00FE7417"/>
    <w:rsid w:val="00FE79A3"/>
    <w:rsid w:val="00FF079C"/>
    <w:rsid w:val="00FF145A"/>
    <w:rsid w:val="00FF203A"/>
    <w:rsid w:val="00FF21BC"/>
    <w:rsid w:val="00FF21BD"/>
    <w:rsid w:val="00FF3809"/>
    <w:rsid w:val="00FF383A"/>
    <w:rsid w:val="00FF38D7"/>
    <w:rsid w:val="00FF4203"/>
    <w:rsid w:val="00FF53B9"/>
    <w:rsid w:val="00FF5C1A"/>
    <w:rsid w:val="00FF7098"/>
    <w:rsid w:val="00FF717C"/>
    <w:rsid w:val="00FF7332"/>
    <w:rsid w:val="00FF788B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1B28"/>
  <w15:docId w15:val="{AC382D34-FEAF-4915-A1B9-EF9019E1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A0C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1E7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FD1E7A"/>
    <w:rPr>
      <w:b/>
      <w:bCs/>
    </w:rPr>
  </w:style>
  <w:style w:type="paragraph" w:styleId="a5">
    <w:name w:val="List Paragraph"/>
    <w:basedOn w:val="a"/>
    <w:uiPriority w:val="34"/>
    <w:qFormat/>
    <w:rsid w:val="00FD1E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FD1E7A"/>
    <w:pPr>
      <w:spacing w:after="0" w:line="240" w:lineRule="auto"/>
    </w:pPr>
    <w:rPr>
      <w:rFonts w:ascii="Calibri" w:eastAsia="Calibri" w:hAnsi="Calibri" w:cs="Arial"/>
    </w:rPr>
  </w:style>
  <w:style w:type="paragraph" w:customStyle="1" w:styleId="msonormalbullet1gif">
    <w:name w:val="msonormalbullet1.gif"/>
    <w:basedOn w:val="a"/>
    <w:rsid w:val="00FD1E7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a"/>
    <w:rsid w:val="00FD1E7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rsid w:val="00FD1E7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 Indent"/>
    <w:basedOn w:val="a"/>
    <w:link w:val="a8"/>
    <w:semiHidden/>
    <w:unhideWhenUsed/>
    <w:rsid w:val="00FD1E7A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FD1E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F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вый"/>
    <w:basedOn w:val="a"/>
    <w:rsid w:val="00FD1E7A"/>
    <w:pPr>
      <w:spacing w:line="360" w:lineRule="auto"/>
      <w:ind w:firstLine="454"/>
      <w:jc w:val="both"/>
    </w:pPr>
    <w:rPr>
      <w:sz w:val="28"/>
      <w:szCs w:val="24"/>
    </w:rPr>
  </w:style>
  <w:style w:type="character" w:styleId="ab">
    <w:name w:val="Hyperlink"/>
    <w:basedOn w:val="a0"/>
    <w:rsid w:val="00FD1E7A"/>
    <w:rPr>
      <w:color w:val="0000FF"/>
      <w:u w:val="single"/>
    </w:rPr>
  </w:style>
  <w:style w:type="character" w:styleId="ac">
    <w:name w:val="page number"/>
    <w:basedOn w:val="a0"/>
    <w:rsid w:val="00FD1E7A"/>
  </w:style>
  <w:style w:type="character" w:customStyle="1" w:styleId="10">
    <w:name w:val="Заголовок 1 Знак"/>
    <w:basedOn w:val="a0"/>
    <w:link w:val="1"/>
    <w:uiPriority w:val="9"/>
    <w:rsid w:val="002A5A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2A5A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List Bullet 2"/>
    <w:basedOn w:val="a"/>
    <w:autoRedefine/>
    <w:semiHidden/>
    <w:unhideWhenUsed/>
    <w:rsid w:val="0084306B"/>
    <w:rPr>
      <w:sz w:val="28"/>
      <w:szCs w:val="28"/>
    </w:rPr>
  </w:style>
  <w:style w:type="paragraph" w:styleId="ad">
    <w:name w:val="footer"/>
    <w:basedOn w:val="a"/>
    <w:link w:val="ae"/>
    <w:rsid w:val="00F327C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F32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513B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13B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0C4A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C4A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262C-2753-407A-873E-95C440C0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3192</Words>
  <Characters>18199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Нарыкарская школа</cp:lastModifiedBy>
  <cp:revision>3</cp:revision>
  <cp:lastPrinted>2016-10-08T05:40:00Z</cp:lastPrinted>
  <dcterms:created xsi:type="dcterms:W3CDTF">2024-10-10T09:30:00Z</dcterms:created>
  <dcterms:modified xsi:type="dcterms:W3CDTF">2024-10-10T09:36:00Z</dcterms:modified>
</cp:coreProperties>
</file>