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D1B" w:rsidRPr="003D0255" w:rsidRDefault="003D0255" w:rsidP="003D0255">
      <w:pPr>
        <w:jc w:val="center"/>
        <w:rPr>
          <w:rFonts w:ascii="Times New Roman" w:hAnsi="Times New Roman"/>
          <w:sz w:val="28"/>
        </w:rPr>
      </w:pPr>
      <w:r w:rsidRPr="003D0255">
        <w:rPr>
          <w:rFonts w:ascii="Times New Roman" w:hAnsi="Times New Roman"/>
          <w:sz w:val="28"/>
        </w:rPr>
        <w:t>МБОУ «</w:t>
      </w:r>
      <w:proofErr w:type="spellStart"/>
      <w:r w:rsidRPr="003D0255">
        <w:rPr>
          <w:rFonts w:ascii="Times New Roman" w:hAnsi="Times New Roman"/>
          <w:sz w:val="28"/>
        </w:rPr>
        <w:t>Нижненарыкарская</w:t>
      </w:r>
      <w:proofErr w:type="spellEnd"/>
      <w:r w:rsidRPr="003D0255">
        <w:rPr>
          <w:rFonts w:ascii="Times New Roman" w:hAnsi="Times New Roman"/>
          <w:sz w:val="28"/>
        </w:rPr>
        <w:t xml:space="preserve"> СОШ»</w:t>
      </w:r>
    </w:p>
    <w:p w:rsidR="004F01FA" w:rsidRDefault="004F01FA" w:rsidP="00753DE6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753DE6" w:rsidRDefault="00753DE6" w:rsidP="00753DE6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BC1D7C" w:rsidRDefault="00BC1D7C" w:rsidP="00753DE6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BC1D7C" w:rsidRPr="00261740" w:rsidRDefault="00BC1D7C" w:rsidP="00753DE6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F01FA" w:rsidRDefault="004F01FA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Pr="00261740" w:rsidRDefault="003D0255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243" w:rsidRPr="00BC1D7C" w:rsidRDefault="003D0255" w:rsidP="00753DE6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4F01FA" w:rsidRPr="00BC1D7C">
        <w:rPr>
          <w:rFonts w:ascii="Times New Roman" w:hAnsi="Times New Roman"/>
          <w:b/>
          <w:sz w:val="28"/>
          <w:szCs w:val="28"/>
        </w:rPr>
        <w:t xml:space="preserve">бщеобразовательная общеразвивающая программа </w:t>
      </w:r>
    </w:p>
    <w:p w:rsidR="004F01FA" w:rsidRPr="00BC1D7C" w:rsidRDefault="00DC3CF2" w:rsidP="00DC3CF2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1D7C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>стественнонаучной</w:t>
      </w:r>
      <w:r w:rsidRPr="00BC1D7C">
        <w:rPr>
          <w:rFonts w:ascii="Times New Roman" w:hAnsi="Times New Roman"/>
          <w:b/>
          <w:sz w:val="28"/>
          <w:szCs w:val="28"/>
        </w:rPr>
        <w:t xml:space="preserve"> </w:t>
      </w:r>
      <w:r w:rsidRPr="00F212D4">
        <w:rPr>
          <w:rFonts w:ascii="Times New Roman" w:hAnsi="Times New Roman"/>
          <w:b/>
          <w:sz w:val="28"/>
          <w:szCs w:val="28"/>
        </w:rPr>
        <w:t>направленн</w:t>
      </w:r>
      <w:r>
        <w:rPr>
          <w:rFonts w:ascii="Times New Roman" w:hAnsi="Times New Roman"/>
          <w:b/>
          <w:sz w:val="28"/>
          <w:szCs w:val="28"/>
        </w:rPr>
        <w:t>ости</w:t>
      </w:r>
      <w:r w:rsidR="003D0255">
        <w:rPr>
          <w:rFonts w:ascii="Times New Roman" w:hAnsi="Times New Roman"/>
          <w:b/>
          <w:sz w:val="28"/>
          <w:szCs w:val="28"/>
        </w:rPr>
        <w:t xml:space="preserve"> по внеурочной деятельности</w:t>
      </w:r>
    </w:p>
    <w:p w:rsidR="004F01FA" w:rsidRPr="00BC1D7C" w:rsidRDefault="00EC3D76" w:rsidP="00753DE6">
      <w:pPr>
        <w:tabs>
          <w:tab w:val="left" w:pos="19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Экос</w:t>
      </w:r>
      <w:proofErr w:type="spellEnd"/>
      <w:r w:rsidR="004F01FA" w:rsidRPr="00BC1D7C">
        <w:rPr>
          <w:rFonts w:ascii="Times New Roman" w:hAnsi="Times New Roman"/>
          <w:b/>
          <w:sz w:val="28"/>
          <w:szCs w:val="28"/>
        </w:rPr>
        <w:t>»</w:t>
      </w:r>
    </w:p>
    <w:p w:rsidR="004F01FA" w:rsidRPr="00261740" w:rsidRDefault="004F01FA" w:rsidP="00753D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01FA" w:rsidRPr="00203A83" w:rsidRDefault="004F01FA" w:rsidP="00753DE6">
      <w:pPr>
        <w:pStyle w:val="22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261740">
        <w:rPr>
          <w:sz w:val="24"/>
          <w:szCs w:val="24"/>
        </w:rPr>
        <w:t>Возраст учащихся:</w:t>
      </w:r>
      <w:r w:rsidR="00536F53">
        <w:rPr>
          <w:sz w:val="24"/>
          <w:szCs w:val="24"/>
        </w:rPr>
        <w:t>6</w:t>
      </w:r>
      <w:r w:rsidRPr="00261740">
        <w:rPr>
          <w:rStyle w:val="22pt"/>
          <w:sz w:val="24"/>
          <w:szCs w:val="24"/>
        </w:rPr>
        <w:t>-1</w:t>
      </w:r>
      <w:r w:rsidR="00EC3D76">
        <w:rPr>
          <w:rStyle w:val="22pt"/>
          <w:sz w:val="24"/>
          <w:szCs w:val="24"/>
        </w:rPr>
        <w:t>0</w:t>
      </w:r>
      <w:r w:rsidR="00536F53">
        <w:rPr>
          <w:sz w:val="24"/>
          <w:szCs w:val="24"/>
        </w:rPr>
        <w:t xml:space="preserve"> лет </w:t>
      </w:r>
      <w:r w:rsidR="00536F53">
        <w:rPr>
          <w:sz w:val="24"/>
          <w:szCs w:val="24"/>
        </w:rPr>
        <w:br/>
        <w:t>Срок реализации: 4</w:t>
      </w:r>
      <w:r w:rsidR="00203A83">
        <w:rPr>
          <w:sz w:val="24"/>
          <w:szCs w:val="24"/>
        </w:rPr>
        <w:t xml:space="preserve"> год</w:t>
      </w:r>
      <w:r w:rsidR="00536F53">
        <w:rPr>
          <w:sz w:val="24"/>
          <w:szCs w:val="24"/>
        </w:rPr>
        <w:t>а</w:t>
      </w:r>
      <w:bookmarkStart w:id="0" w:name="_GoBack"/>
      <w:bookmarkEnd w:id="0"/>
    </w:p>
    <w:p w:rsidR="004F01FA" w:rsidRPr="00261740" w:rsidRDefault="004F01FA" w:rsidP="00753D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01FA" w:rsidRPr="00261740" w:rsidRDefault="004F01FA" w:rsidP="00753D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01FA" w:rsidRDefault="004F01FA" w:rsidP="00753D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3DE6" w:rsidRDefault="00753DE6" w:rsidP="00753D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1A81" w:rsidRDefault="008E1A81" w:rsidP="00753D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3DE6" w:rsidRDefault="00753DE6" w:rsidP="00753D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01FA" w:rsidRPr="00261740" w:rsidRDefault="004F01FA" w:rsidP="00D852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</w:p>
    <w:p w:rsidR="003D0255" w:rsidRDefault="003D0255" w:rsidP="003D0255">
      <w:pPr>
        <w:pStyle w:val="22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F01FA" w:rsidRPr="00261740" w:rsidRDefault="00536F53" w:rsidP="00753DE6">
      <w:pPr>
        <w:pStyle w:val="22"/>
        <w:shd w:val="clear" w:color="auto" w:fill="auto"/>
        <w:spacing w:before="0" w:after="0" w:line="240" w:lineRule="auto"/>
        <w:ind w:left="5240"/>
        <w:rPr>
          <w:sz w:val="24"/>
          <w:szCs w:val="24"/>
        </w:rPr>
      </w:pPr>
      <w:r>
        <w:rPr>
          <w:sz w:val="24"/>
          <w:szCs w:val="24"/>
        </w:rPr>
        <w:t>Автор разработки:</w:t>
      </w:r>
    </w:p>
    <w:p w:rsidR="004F01FA" w:rsidRPr="00261740" w:rsidRDefault="004F01FA" w:rsidP="00753DE6">
      <w:pPr>
        <w:pStyle w:val="22"/>
        <w:shd w:val="clear" w:color="auto" w:fill="auto"/>
        <w:spacing w:before="0" w:after="0" w:line="240" w:lineRule="auto"/>
        <w:rPr>
          <w:sz w:val="24"/>
          <w:szCs w:val="24"/>
        </w:rPr>
      </w:pPr>
      <w:r w:rsidRPr="00261740">
        <w:rPr>
          <w:sz w:val="24"/>
          <w:szCs w:val="24"/>
        </w:rPr>
        <w:t xml:space="preserve">                                                                                   </w:t>
      </w:r>
      <w:r w:rsidR="004A7078">
        <w:rPr>
          <w:sz w:val="24"/>
          <w:szCs w:val="24"/>
        </w:rPr>
        <w:t xml:space="preserve">  </w:t>
      </w:r>
      <w:r w:rsidR="00F27D28">
        <w:rPr>
          <w:sz w:val="24"/>
          <w:szCs w:val="24"/>
        </w:rPr>
        <w:t xml:space="preserve">   </w:t>
      </w:r>
      <w:r w:rsidR="00EC3D76">
        <w:rPr>
          <w:sz w:val="24"/>
          <w:szCs w:val="24"/>
        </w:rPr>
        <w:t>Головина Галина Васильевна</w:t>
      </w:r>
      <w:r w:rsidRPr="00261740">
        <w:rPr>
          <w:sz w:val="24"/>
          <w:szCs w:val="24"/>
        </w:rPr>
        <w:t>,</w:t>
      </w:r>
    </w:p>
    <w:p w:rsidR="004F01FA" w:rsidRPr="00261740" w:rsidRDefault="004F01FA" w:rsidP="00753DE6">
      <w:pPr>
        <w:tabs>
          <w:tab w:val="left" w:pos="10147"/>
        </w:tabs>
        <w:spacing w:after="0" w:line="240" w:lineRule="auto"/>
        <w:ind w:right="-1279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3D0255">
        <w:rPr>
          <w:rFonts w:ascii="Times New Roman" w:hAnsi="Times New Roman"/>
          <w:sz w:val="24"/>
          <w:szCs w:val="24"/>
        </w:rPr>
        <w:t xml:space="preserve">       учитель начальных классов</w:t>
      </w:r>
    </w:p>
    <w:p w:rsidR="004F01FA" w:rsidRPr="00261740" w:rsidRDefault="004F01FA" w:rsidP="00753DE6">
      <w:pPr>
        <w:tabs>
          <w:tab w:val="left" w:pos="34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ab/>
      </w:r>
    </w:p>
    <w:p w:rsidR="003D0255" w:rsidRPr="00261740" w:rsidRDefault="003D0255" w:rsidP="00753DE6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</w:t>
      </w:r>
    </w:p>
    <w:p w:rsidR="00735303" w:rsidRPr="00261740" w:rsidRDefault="00735303" w:rsidP="00753DE6">
      <w:pPr>
        <w:tabs>
          <w:tab w:val="left" w:pos="33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7F13" w:rsidRPr="00261740" w:rsidRDefault="004E57E1" w:rsidP="00F908F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644938">
        <w:rPr>
          <w:rFonts w:ascii="Times New Roman" w:hAnsi="Times New Roman"/>
          <w:b/>
          <w:sz w:val="24"/>
          <w:szCs w:val="24"/>
        </w:rPr>
        <w:t xml:space="preserve">1 </w:t>
      </w:r>
      <w:r w:rsidR="00087F13" w:rsidRPr="0026174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87F13" w:rsidRPr="00261740" w:rsidRDefault="00087F13" w:rsidP="00753DE6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56300" w:rsidRPr="00822B98" w:rsidRDefault="00E56300" w:rsidP="00822B98">
      <w:pPr>
        <w:pStyle w:val="Default"/>
        <w:ind w:firstLine="709"/>
        <w:jc w:val="both"/>
      </w:pPr>
      <w:r w:rsidRPr="00822B98">
        <w:t>Дополнительная общеобразовательная общеразвивающая</w:t>
      </w:r>
      <w:r w:rsidR="00EC3D76">
        <w:t xml:space="preserve"> программа «</w:t>
      </w:r>
      <w:proofErr w:type="spellStart"/>
      <w:r w:rsidR="00EC3D76">
        <w:t>Экос</w:t>
      </w:r>
      <w:proofErr w:type="spellEnd"/>
      <w:r w:rsidRPr="00822B98">
        <w:t>»</w:t>
      </w:r>
      <w:r w:rsidR="00822B98" w:rsidRPr="00822B98">
        <w:t xml:space="preserve"> разработана на основе следующих нормативных документов: </w:t>
      </w:r>
    </w:p>
    <w:p w:rsidR="00E56300" w:rsidRPr="00822B98" w:rsidRDefault="00F22B7F" w:rsidP="00822B98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- Федерального закона</w:t>
      </w:r>
      <w:r w:rsidR="00E56300" w:rsidRPr="00822B98">
        <w:rPr>
          <w:color w:val="000000"/>
        </w:rPr>
        <w:t xml:space="preserve"> «Об образовании в Российской Федерации» от 29.12.2012 года № 273-ФЗ;</w:t>
      </w:r>
    </w:p>
    <w:p w:rsidR="00822B98" w:rsidRPr="00822B98" w:rsidRDefault="00822B98" w:rsidP="00822B98">
      <w:pPr>
        <w:pStyle w:val="Default"/>
        <w:ind w:firstLine="709"/>
        <w:jc w:val="both"/>
      </w:pPr>
      <w:r w:rsidRPr="00822B98">
        <w:t>- Концепции развития дополнительного образования детей</w:t>
      </w:r>
      <w:r>
        <w:t xml:space="preserve"> </w:t>
      </w:r>
      <w:r w:rsidRPr="00822B98">
        <w:t>(Распоряжение Правительства РФ о</w:t>
      </w:r>
      <w:r>
        <w:t xml:space="preserve">т 4 сентября 2014г. № 1726-р); </w:t>
      </w:r>
    </w:p>
    <w:p w:rsidR="00E56300" w:rsidRPr="00822B98" w:rsidRDefault="00F22B7F" w:rsidP="00822B98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- Приказа</w:t>
      </w:r>
      <w:r w:rsidR="00E56300" w:rsidRPr="00822B98">
        <w:rPr>
          <w:color w:val="000000"/>
        </w:rPr>
        <w:t xml:space="preserve"> </w:t>
      </w:r>
      <w:r w:rsidR="00822B98" w:rsidRPr="00822B98">
        <w:rPr>
          <w:color w:val="000000"/>
        </w:rPr>
        <w:t>Мин</w:t>
      </w:r>
      <w:r w:rsidR="00822B98">
        <w:rPr>
          <w:color w:val="000000"/>
        </w:rPr>
        <w:t>истерства п</w:t>
      </w:r>
      <w:r w:rsidR="00822B98" w:rsidRPr="00822B98">
        <w:rPr>
          <w:color w:val="000000"/>
        </w:rPr>
        <w:t>росвещения</w:t>
      </w:r>
      <w:r w:rsidR="00E56300" w:rsidRPr="00822B98">
        <w:rPr>
          <w:color w:val="000000"/>
        </w:rPr>
        <w:t xml:space="preserve"> России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E56300" w:rsidRPr="00822B98" w:rsidRDefault="00F22B7F" w:rsidP="00822B98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color w:val="000000"/>
        </w:rPr>
        <w:t>- Санитарно-эпидемиологических требований</w:t>
      </w:r>
      <w:r w:rsidR="00E56300" w:rsidRPr="00822B98">
        <w:rPr>
          <w:color w:val="000000"/>
        </w:rPr>
        <w:t xml:space="preserve"> к устройству, содержанию и организации режима работы образовательных организаций дополнительного образования детей, утвержденные Постановлением Главного государственного санитарного врача Российской Федерации от 04.07.2014г. №41 «Об утверждении СанПиН 2.4.4.3172-14, зарегистрированного в Минюсте РФ 20. 08. 2014г., регистрационный номер 33660);</w:t>
      </w:r>
    </w:p>
    <w:p w:rsidR="002B232F" w:rsidRPr="003434BA" w:rsidRDefault="00F22B7F" w:rsidP="003D0255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color w:val="000000"/>
        </w:rPr>
      </w:pPr>
      <w:r>
        <w:rPr>
          <w:color w:val="000000"/>
        </w:rPr>
        <w:t>- Приказа</w:t>
      </w:r>
      <w:r w:rsidR="00E56300" w:rsidRPr="00822B98">
        <w:rPr>
          <w:color w:val="000000"/>
        </w:rPr>
        <w:t xml:space="preserve"> Министерства образования и науки республики Алтай от 5 июля 2016 года № </w:t>
      </w:r>
    </w:p>
    <w:p w:rsidR="004B1B4B" w:rsidRDefault="004B1B4B" w:rsidP="008A7A48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A13F1" w:rsidRPr="008E09D7" w:rsidRDefault="003A13F1" w:rsidP="003A13F1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8E09D7">
        <w:rPr>
          <w:rFonts w:ascii="Times New Roman" w:hAnsi="Times New Roman"/>
          <w:b/>
          <w:sz w:val="24"/>
          <w:szCs w:val="24"/>
        </w:rPr>
        <w:t>Направленность</w:t>
      </w:r>
    </w:p>
    <w:p w:rsidR="003A13F1" w:rsidRPr="0021006A" w:rsidRDefault="0021006A" w:rsidP="0021006A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3A13F1" w:rsidRPr="0026174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бъединение «</w:t>
      </w:r>
      <w:proofErr w:type="spellStart"/>
      <w:r>
        <w:rPr>
          <w:rFonts w:ascii="Times New Roman" w:hAnsi="Times New Roman"/>
          <w:sz w:val="24"/>
          <w:szCs w:val="24"/>
        </w:rPr>
        <w:t>Экос</w:t>
      </w:r>
      <w:proofErr w:type="spellEnd"/>
      <w:r w:rsidR="003A13F1" w:rsidRPr="00261740">
        <w:rPr>
          <w:rFonts w:ascii="Times New Roman" w:hAnsi="Times New Roman"/>
          <w:sz w:val="24"/>
          <w:szCs w:val="24"/>
        </w:rPr>
        <w:t xml:space="preserve">» имеет </w:t>
      </w:r>
      <w:r w:rsidR="003A13F1">
        <w:rPr>
          <w:rFonts w:ascii="Times New Roman" w:hAnsi="Times New Roman"/>
          <w:b/>
          <w:sz w:val="24"/>
          <w:szCs w:val="24"/>
        </w:rPr>
        <w:t>естественно</w:t>
      </w:r>
      <w:r w:rsidR="003A13F1" w:rsidRPr="006C1126">
        <w:rPr>
          <w:rFonts w:ascii="Times New Roman" w:hAnsi="Times New Roman"/>
          <w:b/>
          <w:sz w:val="24"/>
          <w:szCs w:val="24"/>
        </w:rPr>
        <w:t>научную направленность</w:t>
      </w:r>
      <w:r w:rsidR="003A13F1" w:rsidRPr="00261740">
        <w:rPr>
          <w:rFonts w:ascii="Times New Roman" w:hAnsi="Times New Roman"/>
          <w:sz w:val="24"/>
          <w:szCs w:val="24"/>
        </w:rPr>
        <w:t>, которая определена особой актуальностью экологического образования в современных условиях.</w:t>
      </w:r>
      <w:r w:rsidR="003A13F1" w:rsidRPr="00261740">
        <w:rPr>
          <w:rFonts w:ascii="Times New Roman" w:hAnsi="Times New Roman"/>
          <w:b/>
          <w:sz w:val="24"/>
          <w:szCs w:val="24"/>
        </w:rPr>
        <w:t xml:space="preserve"> </w:t>
      </w:r>
      <w:r w:rsidR="003A13F1" w:rsidRPr="00261740">
        <w:rPr>
          <w:rFonts w:ascii="Times New Roman" w:hAnsi="Times New Roman"/>
          <w:sz w:val="24"/>
          <w:szCs w:val="24"/>
        </w:rPr>
        <w:t>Программа</w:t>
      </w:r>
      <w:r w:rsidR="003A13F1" w:rsidRPr="00261740">
        <w:rPr>
          <w:rFonts w:ascii="Times New Roman" w:hAnsi="Times New Roman"/>
          <w:b/>
          <w:sz w:val="24"/>
          <w:szCs w:val="24"/>
        </w:rPr>
        <w:t xml:space="preserve"> </w:t>
      </w:r>
      <w:r w:rsidR="003A13F1">
        <w:rPr>
          <w:rFonts w:ascii="Times New Roman" w:hAnsi="Times New Roman"/>
          <w:sz w:val="24"/>
          <w:szCs w:val="24"/>
        </w:rPr>
        <w:t xml:space="preserve">представляет собой </w:t>
      </w:r>
      <w:r w:rsidR="003A13F1" w:rsidRPr="00261740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>струмент введения учащихся 6-10</w:t>
      </w:r>
      <w:r w:rsidR="003A13F1" w:rsidRPr="00261740">
        <w:rPr>
          <w:rFonts w:ascii="Times New Roman" w:hAnsi="Times New Roman"/>
          <w:sz w:val="24"/>
          <w:szCs w:val="24"/>
        </w:rPr>
        <w:t xml:space="preserve"> лет в мир </w:t>
      </w:r>
      <w:r>
        <w:rPr>
          <w:rFonts w:ascii="Times New Roman" w:hAnsi="Times New Roman"/>
          <w:sz w:val="24"/>
          <w:szCs w:val="24"/>
        </w:rPr>
        <w:t xml:space="preserve">экологии на </w:t>
      </w:r>
      <w:r w:rsidRPr="0021006A">
        <w:rPr>
          <w:rFonts w:ascii="Times New Roman" w:hAnsi="Times New Roman"/>
          <w:color w:val="000000"/>
          <w:sz w:val="24"/>
          <w:szCs w:val="24"/>
        </w:rPr>
        <w:t>основе получения учащимися зн</w:t>
      </w:r>
      <w:r>
        <w:rPr>
          <w:rFonts w:ascii="Times New Roman" w:hAnsi="Times New Roman"/>
          <w:color w:val="000000"/>
          <w:sz w:val="24"/>
          <w:szCs w:val="24"/>
        </w:rPr>
        <w:t>аний и навыков в области «Окружающий мир»</w:t>
      </w:r>
      <w:r w:rsidRPr="0021006A">
        <w:rPr>
          <w:rFonts w:ascii="Times New Roman" w:hAnsi="Times New Roman"/>
          <w:color w:val="000000"/>
          <w:sz w:val="24"/>
          <w:szCs w:val="24"/>
        </w:rPr>
        <w:t xml:space="preserve"> и дополнительных сведений научного энциклопедического характера.</w:t>
      </w:r>
      <w:r w:rsidRPr="002100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21006A">
        <w:rPr>
          <w:rFonts w:ascii="Times New Roman" w:hAnsi="Times New Roman"/>
          <w:sz w:val="24"/>
          <w:szCs w:val="24"/>
        </w:rPr>
        <w:t xml:space="preserve">рограмма </w:t>
      </w:r>
      <w:proofErr w:type="gramStart"/>
      <w:r w:rsidRPr="0021006A">
        <w:rPr>
          <w:rFonts w:ascii="Times New Roman" w:hAnsi="Times New Roman"/>
          <w:sz w:val="24"/>
          <w:szCs w:val="24"/>
        </w:rPr>
        <w:t>разработана  на</w:t>
      </w:r>
      <w:proofErr w:type="gramEnd"/>
      <w:r w:rsidRPr="0021006A">
        <w:rPr>
          <w:rFonts w:ascii="Times New Roman" w:hAnsi="Times New Roman"/>
          <w:sz w:val="24"/>
          <w:szCs w:val="24"/>
        </w:rPr>
        <w:t xml:space="preserve"> основе </w:t>
      </w:r>
      <w:r>
        <w:rPr>
          <w:rStyle w:val="a4"/>
          <w:rFonts w:ascii="Times New Roman" w:hAnsi="Times New Roman"/>
          <w:i w:val="0"/>
          <w:sz w:val="24"/>
          <w:szCs w:val="24"/>
        </w:rPr>
        <w:t xml:space="preserve">образовательной </w:t>
      </w:r>
      <w:r w:rsidRPr="0021006A">
        <w:rPr>
          <w:rStyle w:val="a4"/>
          <w:rFonts w:ascii="Times New Roman" w:hAnsi="Times New Roman"/>
          <w:i w:val="0"/>
          <w:sz w:val="24"/>
          <w:szCs w:val="24"/>
        </w:rPr>
        <w:t xml:space="preserve">программы по конкретному виду внеурочной деятельности «Экология» автор: </w:t>
      </w:r>
      <w:proofErr w:type="spellStart"/>
      <w:r w:rsidRPr="0021006A">
        <w:rPr>
          <w:rStyle w:val="a4"/>
          <w:rFonts w:ascii="Times New Roman" w:hAnsi="Times New Roman"/>
          <w:i w:val="0"/>
          <w:sz w:val="24"/>
          <w:szCs w:val="24"/>
        </w:rPr>
        <w:t>Воротынцева</w:t>
      </w:r>
      <w:proofErr w:type="spellEnd"/>
      <w:r w:rsidRPr="0021006A">
        <w:rPr>
          <w:rStyle w:val="a4"/>
          <w:rFonts w:ascii="Times New Roman" w:hAnsi="Times New Roman"/>
          <w:i w:val="0"/>
          <w:sz w:val="24"/>
          <w:szCs w:val="24"/>
        </w:rPr>
        <w:t xml:space="preserve"> Наталья Николаевна</w:t>
      </w:r>
      <w:r>
        <w:rPr>
          <w:rStyle w:val="a4"/>
          <w:rFonts w:ascii="Times New Roman" w:hAnsi="Times New Roman"/>
          <w:i w:val="0"/>
          <w:sz w:val="24"/>
          <w:szCs w:val="24"/>
        </w:rPr>
        <w:t>.</w:t>
      </w:r>
    </w:p>
    <w:p w:rsidR="008A7A48" w:rsidRPr="008E09D7" w:rsidRDefault="008A7A48" w:rsidP="008A7A48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E09D7">
        <w:rPr>
          <w:rFonts w:ascii="Times New Roman" w:hAnsi="Times New Roman"/>
          <w:b/>
          <w:sz w:val="24"/>
          <w:szCs w:val="24"/>
        </w:rPr>
        <w:t>Актуальность</w:t>
      </w:r>
    </w:p>
    <w:p w:rsidR="0021006A" w:rsidRPr="00E36AD2" w:rsidRDefault="0021006A" w:rsidP="0021006A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E36AD2">
        <w:rPr>
          <w:rFonts w:ascii="Times New Roman" w:hAnsi="Times New Roman"/>
          <w:sz w:val="24"/>
          <w:szCs w:val="24"/>
        </w:rPr>
        <w:t xml:space="preserve">Красота, неповторимость каждого мгновенья, сказочное разнообразие природы, благотворно влияют на каждого человека, который, общаясь с ней, узнавая ее тайны, </w:t>
      </w:r>
      <w:proofErr w:type="gramStart"/>
      <w:r w:rsidRPr="00E36AD2">
        <w:rPr>
          <w:rFonts w:ascii="Times New Roman" w:hAnsi="Times New Roman"/>
          <w:sz w:val="24"/>
          <w:szCs w:val="24"/>
        </w:rPr>
        <w:t>начинает  чувствовать</w:t>
      </w:r>
      <w:proofErr w:type="gramEnd"/>
      <w:r w:rsidRPr="00E36AD2">
        <w:rPr>
          <w:rFonts w:ascii="Times New Roman" w:hAnsi="Times New Roman"/>
          <w:sz w:val="24"/>
          <w:szCs w:val="24"/>
        </w:rPr>
        <w:t xml:space="preserve"> и осознавать  себя частицей этого мира. Если эта связь существует, то человек всегда будет заботиться и оберегать мир, в котором живет. Программа помогает младшим школьникам почувствовать эту связь, дает основу начала экологической грамотности.    Темы, используемые в программе, отобраны с учетом дат календаря экологических акций и интереса детей. Регулярное обсуждение с детьми представленных вопросов поможет школьникам сформировать осознанное отношение к проблемам экологии, поиску их решения. Практические занятия позволят в непринужденной форме овладевать новыми формами деятельности, познавательного и творческого характера. Многие задания требуют использование коллективной деятельности, что способствует формированию коммуникативных умений.  В целом формируются личностная, коммуникативная и познавательная деятельность младших школьников.</w:t>
      </w:r>
    </w:p>
    <w:p w:rsidR="00E56300" w:rsidRDefault="00E56300" w:rsidP="00753DE6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C52BE" w:rsidRPr="008E09D7" w:rsidRDefault="000D2E2C" w:rsidP="00753DE6">
      <w:pPr>
        <w:tabs>
          <w:tab w:val="left" w:pos="13325"/>
        </w:tabs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 w:rsidRPr="008E09D7">
        <w:rPr>
          <w:rFonts w:ascii="Times New Roman" w:hAnsi="Times New Roman"/>
          <w:b/>
          <w:sz w:val="24"/>
          <w:szCs w:val="24"/>
        </w:rPr>
        <w:t>Отличительные особенности</w:t>
      </w:r>
    </w:p>
    <w:p w:rsidR="000D6683" w:rsidRDefault="004B1B4B" w:rsidP="00C10F16">
      <w:pPr>
        <w:spacing w:after="0" w:line="240" w:lineRule="auto"/>
        <w:ind w:hanging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BC52BE" w:rsidRPr="00261740">
        <w:rPr>
          <w:rFonts w:ascii="Times New Roman" w:hAnsi="Times New Roman"/>
          <w:b/>
          <w:sz w:val="24"/>
          <w:szCs w:val="24"/>
        </w:rPr>
        <w:t>Отличительной особенностью</w:t>
      </w:r>
      <w:r w:rsidR="00BC52BE" w:rsidRPr="00261740">
        <w:rPr>
          <w:rFonts w:ascii="Times New Roman" w:hAnsi="Times New Roman"/>
          <w:sz w:val="24"/>
          <w:szCs w:val="24"/>
        </w:rPr>
        <w:t xml:space="preserve"> данной программы от подобных</w:t>
      </w:r>
      <w:r w:rsidR="00707BB1" w:rsidRPr="00261740">
        <w:rPr>
          <w:rFonts w:ascii="Times New Roman" w:hAnsi="Times New Roman"/>
          <w:sz w:val="24"/>
          <w:szCs w:val="24"/>
        </w:rPr>
        <w:t xml:space="preserve"> программ</w:t>
      </w:r>
      <w:r w:rsidR="00031355">
        <w:rPr>
          <w:rFonts w:ascii="Times New Roman" w:hAnsi="Times New Roman"/>
          <w:sz w:val="24"/>
          <w:szCs w:val="24"/>
        </w:rPr>
        <w:t xml:space="preserve">, являются </w:t>
      </w:r>
      <w:r w:rsidR="00BC52BE" w:rsidRPr="00261740">
        <w:rPr>
          <w:rFonts w:ascii="Times New Roman" w:hAnsi="Times New Roman"/>
          <w:sz w:val="24"/>
          <w:szCs w:val="24"/>
        </w:rPr>
        <w:t xml:space="preserve">взаимосвязь </w:t>
      </w:r>
      <w:proofErr w:type="spellStart"/>
      <w:r w:rsidR="00C10F16">
        <w:rPr>
          <w:rFonts w:ascii="Times New Roman" w:hAnsi="Times New Roman"/>
          <w:sz w:val="24"/>
          <w:szCs w:val="24"/>
        </w:rPr>
        <w:t>учебно</w:t>
      </w:r>
      <w:proofErr w:type="spellEnd"/>
      <w:r w:rsidR="00C10F16">
        <w:rPr>
          <w:rFonts w:ascii="Times New Roman" w:hAnsi="Times New Roman"/>
          <w:sz w:val="24"/>
          <w:szCs w:val="24"/>
        </w:rPr>
        <w:t xml:space="preserve"> </w:t>
      </w:r>
      <w:r w:rsidR="00594D37" w:rsidRPr="00261740">
        <w:rPr>
          <w:rFonts w:ascii="Times New Roman" w:hAnsi="Times New Roman"/>
          <w:sz w:val="24"/>
          <w:szCs w:val="24"/>
        </w:rPr>
        <w:t>- исследовательской</w:t>
      </w:r>
      <w:r w:rsidR="00C10F16">
        <w:rPr>
          <w:rFonts w:ascii="Times New Roman" w:hAnsi="Times New Roman"/>
          <w:sz w:val="24"/>
          <w:szCs w:val="24"/>
        </w:rPr>
        <w:t xml:space="preserve"> и художественно-</w:t>
      </w:r>
      <w:proofErr w:type="gramStart"/>
      <w:r w:rsidR="00C10F16">
        <w:rPr>
          <w:rFonts w:ascii="Times New Roman" w:hAnsi="Times New Roman"/>
          <w:sz w:val="24"/>
          <w:szCs w:val="24"/>
        </w:rPr>
        <w:t xml:space="preserve">эстетической </w:t>
      </w:r>
      <w:r w:rsidR="00BC52BE" w:rsidRPr="00261740">
        <w:rPr>
          <w:rFonts w:ascii="Times New Roman" w:hAnsi="Times New Roman"/>
          <w:sz w:val="24"/>
          <w:szCs w:val="24"/>
        </w:rPr>
        <w:t xml:space="preserve"> направленности</w:t>
      </w:r>
      <w:proofErr w:type="gramEnd"/>
      <w:r w:rsidR="00BC52BE" w:rsidRPr="00261740">
        <w:rPr>
          <w:rFonts w:ascii="Times New Roman" w:hAnsi="Times New Roman"/>
          <w:sz w:val="24"/>
          <w:szCs w:val="24"/>
        </w:rPr>
        <w:t>.</w:t>
      </w:r>
      <w:r w:rsidR="00C10F16">
        <w:rPr>
          <w:rFonts w:ascii="Times New Roman" w:hAnsi="Times New Roman"/>
          <w:sz w:val="24"/>
          <w:szCs w:val="24"/>
        </w:rPr>
        <w:t xml:space="preserve"> В</w:t>
      </w:r>
      <w:r w:rsidR="00BC52BE" w:rsidRPr="00261740">
        <w:rPr>
          <w:rFonts w:ascii="Times New Roman" w:hAnsi="Times New Roman"/>
          <w:sz w:val="24"/>
          <w:szCs w:val="24"/>
        </w:rPr>
        <w:t xml:space="preserve"> программу включены занятия по работе с природным материалом, которые направлены на развитие творческого потенциала </w:t>
      </w:r>
      <w:proofErr w:type="gramStart"/>
      <w:r w:rsidR="00BC52BE" w:rsidRPr="00261740">
        <w:rPr>
          <w:rFonts w:ascii="Times New Roman" w:hAnsi="Times New Roman"/>
          <w:sz w:val="24"/>
          <w:szCs w:val="24"/>
        </w:rPr>
        <w:t>ребенка,  сбли</w:t>
      </w:r>
      <w:r w:rsidR="00AF6BAC" w:rsidRPr="00261740">
        <w:rPr>
          <w:rFonts w:ascii="Times New Roman" w:hAnsi="Times New Roman"/>
          <w:sz w:val="24"/>
          <w:szCs w:val="24"/>
        </w:rPr>
        <w:t>жение</w:t>
      </w:r>
      <w:proofErr w:type="gramEnd"/>
      <w:r w:rsidR="00AF6BAC" w:rsidRPr="00261740">
        <w:rPr>
          <w:rFonts w:ascii="Times New Roman" w:hAnsi="Times New Roman"/>
          <w:sz w:val="24"/>
          <w:szCs w:val="24"/>
        </w:rPr>
        <w:t xml:space="preserve"> их с родной природой, </w:t>
      </w:r>
      <w:r w:rsidR="00BC52BE" w:rsidRPr="00261740">
        <w:rPr>
          <w:rFonts w:ascii="Times New Roman" w:hAnsi="Times New Roman"/>
          <w:sz w:val="24"/>
          <w:szCs w:val="24"/>
        </w:rPr>
        <w:t xml:space="preserve">воспитание бережного, заботливого отношения к ней и формирование трудовых навыков при работе с природным материалом. </w:t>
      </w:r>
    </w:p>
    <w:p w:rsidR="00707BB1" w:rsidRPr="00261740" w:rsidRDefault="00C10F16" w:rsidP="00031355">
      <w:pPr>
        <w:spacing w:after="0" w:line="240" w:lineRule="auto"/>
        <w:ind w:left="-360" w:firstLine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BC52BE" w:rsidRPr="00261740">
        <w:rPr>
          <w:rFonts w:ascii="Times New Roman" w:hAnsi="Times New Roman"/>
          <w:sz w:val="24"/>
          <w:szCs w:val="24"/>
        </w:rPr>
        <w:t>Создание педагогом условий для активной саморе</w:t>
      </w:r>
      <w:r w:rsidR="000D6683">
        <w:rPr>
          <w:rFonts w:ascii="Times New Roman" w:hAnsi="Times New Roman"/>
          <w:sz w:val="24"/>
          <w:szCs w:val="24"/>
        </w:rPr>
        <w:t>ализации, креативности учащихся:</w:t>
      </w:r>
      <w:r w:rsidR="00BC52BE" w:rsidRPr="00261740">
        <w:rPr>
          <w:rFonts w:ascii="Times New Roman" w:hAnsi="Times New Roman"/>
          <w:sz w:val="24"/>
          <w:szCs w:val="24"/>
        </w:rPr>
        <w:t xml:space="preserve"> </w:t>
      </w:r>
      <w:r w:rsidR="00707BB1" w:rsidRPr="00261740">
        <w:rPr>
          <w:rFonts w:ascii="Times New Roman" w:hAnsi="Times New Roman"/>
          <w:sz w:val="24"/>
          <w:szCs w:val="24"/>
        </w:rPr>
        <w:t xml:space="preserve"> </w:t>
      </w:r>
      <w:r w:rsidR="00BC52BE" w:rsidRPr="00261740">
        <w:rPr>
          <w:rFonts w:ascii="Times New Roman" w:hAnsi="Times New Roman"/>
          <w:sz w:val="24"/>
          <w:szCs w:val="24"/>
        </w:rPr>
        <w:t xml:space="preserve"> </w:t>
      </w:r>
    </w:p>
    <w:p w:rsidR="00707BB1" w:rsidRPr="00261740" w:rsidRDefault="00707BB1" w:rsidP="00753DE6">
      <w:pPr>
        <w:spacing w:after="0" w:line="240" w:lineRule="auto"/>
        <w:ind w:left="-360" w:firstLine="360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>изучение экологических традиц</w:t>
      </w:r>
      <w:r w:rsidR="001564AC">
        <w:rPr>
          <w:rFonts w:ascii="Times New Roman" w:hAnsi="Times New Roman"/>
          <w:sz w:val="24"/>
          <w:szCs w:val="24"/>
        </w:rPr>
        <w:t>ий и культур местного населения;</w:t>
      </w:r>
    </w:p>
    <w:p w:rsidR="00BC52BE" w:rsidRDefault="00707BB1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-р</w:t>
      </w:r>
      <w:r w:rsidR="00BC52BE" w:rsidRPr="00261740">
        <w:rPr>
          <w:rFonts w:ascii="Times New Roman" w:hAnsi="Times New Roman"/>
          <w:sz w:val="24"/>
          <w:szCs w:val="24"/>
        </w:rPr>
        <w:t>абота с родите</w:t>
      </w:r>
      <w:r w:rsidR="001564AC">
        <w:rPr>
          <w:rFonts w:ascii="Times New Roman" w:hAnsi="Times New Roman"/>
          <w:sz w:val="24"/>
          <w:szCs w:val="24"/>
        </w:rPr>
        <w:t>лями, сотрудничество с социумом;</w:t>
      </w:r>
      <w:r w:rsidR="00BC52BE" w:rsidRPr="00261740">
        <w:rPr>
          <w:rFonts w:ascii="Times New Roman" w:hAnsi="Times New Roman"/>
          <w:sz w:val="24"/>
          <w:szCs w:val="24"/>
        </w:rPr>
        <w:t xml:space="preserve"> </w:t>
      </w:r>
    </w:p>
    <w:p w:rsidR="001564AC" w:rsidRPr="001564AC" w:rsidRDefault="001564AC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4AC">
        <w:rPr>
          <w:rFonts w:ascii="Times New Roman" w:hAnsi="Times New Roman"/>
          <w:sz w:val="24"/>
          <w:szCs w:val="24"/>
        </w:rPr>
        <w:lastRenderedPageBreak/>
        <w:t xml:space="preserve">-затрагиваются проблемы, особо волнующие учащихся (здоровье человека, </w:t>
      </w:r>
      <w:proofErr w:type="gramStart"/>
      <w:r w:rsidRPr="001564AC">
        <w:rPr>
          <w:rFonts w:ascii="Times New Roman" w:hAnsi="Times New Roman"/>
          <w:sz w:val="24"/>
          <w:szCs w:val="24"/>
        </w:rPr>
        <w:t>экология  района</w:t>
      </w:r>
      <w:proofErr w:type="gramEnd"/>
      <w:r w:rsidRPr="001564AC">
        <w:rPr>
          <w:rFonts w:ascii="Times New Roman" w:hAnsi="Times New Roman"/>
          <w:sz w:val="24"/>
          <w:szCs w:val="24"/>
        </w:rPr>
        <w:t>, пришкольной территории);</w:t>
      </w:r>
    </w:p>
    <w:p w:rsidR="001564AC" w:rsidRPr="00261740" w:rsidRDefault="00C10F16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564AC" w:rsidRPr="001564AC">
        <w:rPr>
          <w:rFonts w:ascii="Times New Roman" w:hAnsi="Times New Roman"/>
          <w:sz w:val="24"/>
          <w:szCs w:val="24"/>
        </w:rPr>
        <w:t>С учетом профессиональных возможностей родители привлекаются для проведения бесед, экскурсий.</w:t>
      </w:r>
    </w:p>
    <w:p w:rsidR="00C10F16" w:rsidRDefault="00C10F16" w:rsidP="00C10F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0D2E2C" w:rsidRPr="00261740">
        <w:rPr>
          <w:rFonts w:ascii="Times New Roman" w:hAnsi="Times New Roman"/>
          <w:sz w:val="24"/>
          <w:szCs w:val="24"/>
        </w:rPr>
        <w:t>Програ</w:t>
      </w:r>
      <w:r w:rsidR="007878FD" w:rsidRPr="00261740">
        <w:rPr>
          <w:rFonts w:ascii="Times New Roman" w:hAnsi="Times New Roman"/>
          <w:sz w:val="24"/>
          <w:szCs w:val="24"/>
        </w:rPr>
        <w:t xml:space="preserve">мма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Экос</w:t>
      </w:r>
      <w:proofErr w:type="spellEnd"/>
      <w:r w:rsidR="004A6F9F" w:rsidRPr="00261740">
        <w:rPr>
          <w:rFonts w:ascii="Times New Roman" w:hAnsi="Times New Roman"/>
          <w:sz w:val="24"/>
          <w:szCs w:val="24"/>
        </w:rPr>
        <w:t xml:space="preserve">» </w:t>
      </w:r>
      <w:r w:rsidR="004D0380" w:rsidRPr="00261740">
        <w:rPr>
          <w:rFonts w:ascii="Times New Roman" w:hAnsi="Times New Roman"/>
          <w:sz w:val="24"/>
          <w:szCs w:val="24"/>
        </w:rPr>
        <w:t xml:space="preserve">знакомит детей с </w:t>
      </w:r>
      <w:r w:rsidR="000D2E2C" w:rsidRPr="00261740">
        <w:rPr>
          <w:rFonts w:ascii="Times New Roman" w:hAnsi="Times New Roman"/>
          <w:sz w:val="24"/>
          <w:szCs w:val="24"/>
        </w:rPr>
        <w:t>эле</w:t>
      </w:r>
      <w:r w:rsidR="004D0380" w:rsidRPr="00261740">
        <w:rPr>
          <w:rFonts w:ascii="Times New Roman" w:hAnsi="Times New Roman"/>
          <w:sz w:val="24"/>
          <w:szCs w:val="24"/>
        </w:rPr>
        <w:t xml:space="preserve">ментами таких наук </w:t>
      </w:r>
      <w:r w:rsidR="007878FD" w:rsidRPr="00261740">
        <w:rPr>
          <w:rFonts w:ascii="Times New Roman" w:hAnsi="Times New Roman"/>
          <w:sz w:val="24"/>
          <w:szCs w:val="24"/>
        </w:rPr>
        <w:t>как биология, зоология,</w:t>
      </w:r>
      <w:r w:rsidR="000D2E2C" w:rsidRPr="00261740">
        <w:rPr>
          <w:rFonts w:ascii="Times New Roman" w:hAnsi="Times New Roman"/>
          <w:sz w:val="24"/>
          <w:szCs w:val="24"/>
        </w:rPr>
        <w:t xml:space="preserve"> география,</w:t>
      </w:r>
      <w:r w:rsidR="004D0380" w:rsidRPr="00261740">
        <w:rPr>
          <w:rFonts w:ascii="Times New Roman" w:hAnsi="Times New Roman"/>
          <w:sz w:val="24"/>
          <w:szCs w:val="24"/>
        </w:rPr>
        <w:t xml:space="preserve"> история Горного Алтая,</w:t>
      </w:r>
      <w:r w:rsidR="000D2E2C" w:rsidRPr="00261740">
        <w:rPr>
          <w:rFonts w:ascii="Times New Roman" w:hAnsi="Times New Roman"/>
          <w:sz w:val="24"/>
          <w:szCs w:val="24"/>
        </w:rPr>
        <w:t xml:space="preserve"> </w:t>
      </w:r>
      <w:r w:rsidR="005F5EF3" w:rsidRPr="00261740">
        <w:rPr>
          <w:rFonts w:ascii="Times New Roman" w:hAnsi="Times New Roman"/>
          <w:sz w:val="24"/>
          <w:szCs w:val="24"/>
        </w:rPr>
        <w:t xml:space="preserve">химия, </w:t>
      </w:r>
      <w:r w:rsidR="000D2E2C" w:rsidRPr="00261740">
        <w:rPr>
          <w:rFonts w:ascii="Times New Roman" w:hAnsi="Times New Roman"/>
          <w:sz w:val="24"/>
          <w:szCs w:val="24"/>
        </w:rPr>
        <w:t>что расширяет кругозор детей и отражает практи</w:t>
      </w:r>
      <w:r w:rsidR="007878FD" w:rsidRPr="00261740">
        <w:rPr>
          <w:rFonts w:ascii="Times New Roman" w:hAnsi="Times New Roman"/>
          <w:sz w:val="24"/>
          <w:szCs w:val="24"/>
        </w:rPr>
        <w:t xml:space="preserve">ческое применение </w:t>
      </w:r>
      <w:r w:rsidR="000D2E2C" w:rsidRPr="00261740">
        <w:rPr>
          <w:rFonts w:ascii="Times New Roman" w:hAnsi="Times New Roman"/>
          <w:sz w:val="24"/>
          <w:szCs w:val="24"/>
        </w:rPr>
        <w:t xml:space="preserve">знаний в </w:t>
      </w:r>
      <w:r w:rsidR="007878FD" w:rsidRPr="00261740">
        <w:rPr>
          <w:rFonts w:ascii="Times New Roman" w:hAnsi="Times New Roman"/>
          <w:sz w:val="24"/>
          <w:szCs w:val="24"/>
        </w:rPr>
        <w:t>других областях</w:t>
      </w:r>
      <w:r w:rsidR="000D2E2C" w:rsidRPr="00261740">
        <w:rPr>
          <w:rFonts w:ascii="Times New Roman" w:hAnsi="Times New Roman"/>
          <w:sz w:val="24"/>
          <w:szCs w:val="24"/>
        </w:rPr>
        <w:t>.</w:t>
      </w:r>
    </w:p>
    <w:p w:rsidR="000D2E2C" w:rsidRPr="00261740" w:rsidRDefault="00C10F16" w:rsidP="00C10F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0D2E2C" w:rsidRPr="00261740">
        <w:rPr>
          <w:rFonts w:ascii="Times New Roman" w:hAnsi="Times New Roman"/>
          <w:sz w:val="24"/>
          <w:szCs w:val="24"/>
        </w:rPr>
        <w:t xml:space="preserve">Авторскими находками данной программы являются: </w:t>
      </w:r>
      <w:r>
        <w:rPr>
          <w:rFonts w:ascii="Times New Roman" w:hAnsi="Times New Roman"/>
          <w:sz w:val="24"/>
          <w:szCs w:val="24"/>
        </w:rPr>
        <w:t>использование в работе проектно-</w:t>
      </w:r>
      <w:proofErr w:type="gramStart"/>
      <w:r>
        <w:rPr>
          <w:rFonts w:ascii="Times New Roman" w:hAnsi="Times New Roman"/>
          <w:sz w:val="24"/>
          <w:szCs w:val="24"/>
        </w:rPr>
        <w:t xml:space="preserve">исследовательских </w:t>
      </w:r>
      <w:r w:rsidR="000D2E2C" w:rsidRPr="00261740">
        <w:rPr>
          <w:rFonts w:ascii="Times New Roman" w:hAnsi="Times New Roman"/>
          <w:sz w:val="24"/>
          <w:szCs w:val="24"/>
        </w:rPr>
        <w:t xml:space="preserve"> технологи</w:t>
      </w:r>
      <w:r w:rsidR="007878FD" w:rsidRPr="00261740">
        <w:rPr>
          <w:rFonts w:ascii="Times New Roman" w:hAnsi="Times New Roman"/>
          <w:sz w:val="24"/>
          <w:szCs w:val="24"/>
        </w:rPr>
        <w:t>й</w:t>
      </w:r>
      <w:proofErr w:type="gramEnd"/>
      <w:r>
        <w:rPr>
          <w:rFonts w:ascii="Times New Roman" w:hAnsi="Times New Roman"/>
          <w:sz w:val="24"/>
          <w:szCs w:val="24"/>
        </w:rPr>
        <w:t>; технологий проблемного обучения</w:t>
      </w:r>
      <w:r w:rsidR="007878FD" w:rsidRPr="00261740">
        <w:rPr>
          <w:rFonts w:ascii="Times New Roman" w:hAnsi="Times New Roman"/>
          <w:sz w:val="24"/>
          <w:szCs w:val="24"/>
        </w:rPr>
        <w:t xml:space="preserve"> в системе введения в мир природы</w:t>
      </w:r>
      <w:r w:rsidR="000D2E2C" w:rsidRPr="00261740">
        <w:rPr>
          <w:rFonts w:ascii="Times New Roman" w:hAnsi="Times New Roman"/>
          <w:sz w:val="24"/>
          <w:szCs w:val="24"/>
        </w:rPr>
        <w:t>, содержание программы опирается на занятия, разработанные автором.</w:t>
      </w:r>
    </w:p>
    <w:p w:rsidR="00B61EC1" w:rsidRDefault="00B61EC1" w:rsidP="00B61EC1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B61EC1" w:rsidRPr="008E09D7" w:rsidRDefault="00B61EC1" w:rsidP="00B61EC1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 w:rsidRPr="008E09D7">
        <w:rPr>
          <w:b/>
        </w:rPr>
        <w:t>Педагогическая целесообразность</w:t>
      </w:r>
    </w:p>
    <w:p w:rsidR="00B61EC1" w:rsidRPr="00261740" w:rsidRDefault="00B61EC1" w:rsidP="00B61EC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Программа основана на развитии интереса к познаниям в экологии, потребности в изучении живой и неживой природы, любознательности, смекалки, сообразительности, развитии логического мышления детей. У учащихся развиваются личностные качества, такие как терпение, трудолюбие, самостоятельность, любовь к природе, сострадание, наблюдательность. </w:t>
      </w:r>
    </w:p>
    <w:p w:rsidR="00B61EC1" w:rsidRPr="00261740" w:rsidRDefault="00B61EC1" w:rsidP="00B61EC1">
      <w:pPr>
        <w:tabs>
          <w:tab w:val="left" w:pos="13325"/>
        </w:tabs>
        <w:spacing w:after="0" w:line="240" w:lineRule="auto"/>
        <w:ind w:right="423" w:firstLine="709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Предлагаемые в программе виды деятельности явл</w:t>
      </w:r>
      <w:r>
        <w:rPr>
          <w:rFonts w:ascii="Times New Roman" w:hAnsi="Times New Roman"/>
          <w:sz w:val="24"/>
          <w:szCs w:val="24"/>
        </w:rPr>
        <w:t>яются целесообразными для детей</w:t>
      </w:r>
      <w:r w:rsidRPr="00261740">
        <w:rPr>
          <w:rFonts w:ascii="Times New Roman" w:hAnsi="Times New Roman"/>
          <w:sz w:val="24"/>
          <w:szCs w:val="24"/>
        </w:rPr>
        <w:t xml:space="preserve"> </w:t>
      </w:r>
      <w:r w:rsidR="00C10F16">
        <w:rPr>
          <w:rFonts w:ascii="Times New Roman" w:hAnsi="Times New Roman"/>
          <w:sz w:val="24"/>
          <w:szCs w:val="24"/>
        </w:rPr>
        <w:t>8</w:t>
      </w:r>
      <w:r w:rsidR="004F6D7B">
        <w:rPr>
          <w:rFonts w:ascii="Times New Roman" w:hAnsi="Times New Roman"/>
          <w:sz w:val="24"/>
          <w:szCs w:val="24"/>
        </w:rPr>
        <w:t>-10</w:t>
      </w:r>
      <w:r w:rsidRPr="00261740">
        <w:rPr>
          <w:rFonts w:ascii="Times New Roman" w:hAnsi="Times New Roman"/>
          <w:sz w:val="24"/>
          <w:szCs w:val="24"/>
        </w:rPr>
        <w:t xml:space="preserve"> лет, так как учтены психологические особенности их возраста, уровень умений и навыков</w:t>
      </w:r>
      <w:r w:rsidRPr="00261740">
        <w:rPr>
          <w:rFonts w:ascii="Times New Roman" w:hAnsi="Times New Roman"/>
          <w:b/>
          <w:sz w:val="24"/>
          <w:szCs w:val="24"/>
        </w:rPr>
        <w:t xml:space="preserve"> </w:t>
      </w:r>
      <w:r w:rsidRPr="00261740">
        <w:rPr>
          <w:rFonts w:ascii="Times New Roman" w:hAnsi="Times New Roman"/>
          <w:sz w:val="24"/>
          <w:szCs w:val="24"/>
        </w:rPr>
        <w:t>учащихся, а содержание отображает познавательный интерес данного возраста.</w:t>
      </w:r>
    </w:p>
    <w:p w:rsidR="00B61EC1" w:rsidRPr="00261740" w:rsidRDefault="00C10F16" w:rsidP="00B61EC1">
      <w:pPr>
        <w:tabs>
          <w:tab w:val="left" w:pos="13325"/>
        </w:tabs>
        <w:spacing w:after="0" w:line="240" w:lineRule="auto"/>
        <w:ind w:right="42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B61EC1" w:rsidRPr="00261740">
        <w:rPr>
          <w:rFonts w:ascii="Times New Roman" w:hAnsi="Times New Roman"/>
          <w:sz w:val="24"/>
          <w:szCs w:val="24"/>
        </w:rPr>
        <w:t>аждый в состоянии научиться понимать истинную красоту и пользу природы, которая преображает душу, делает ее доброй, отзывчивой, возвышенной и творческой.</w:t>
      </w:r>
    </w:p>
    <w:p w:rsidR="00B61EC1" w:rsidRPr="00261740" w:rsidRDefault="00B61EC1" w:rsidP="00B61EC1">
      <w:pPr>
        <w:tabs>
          <w:tab w:val="left" w:pos="13325"/>
        </w:tabs>
        <w:spacing w:after="0" w:line="240" w:lineRule="auto"/>
        <w:ind w:right="-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85819" w:rsidRPr="00A85819" w:rsidRDefault="00A85819" w:rsidP="002F0E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5819">
        <w:rPr>
          <w:rFonts w:ascii="Times New Roman" w:hAnsi="Times New Roman"/>
          <w:b/>
          <w:sz w:val="24"/>
          <w:szCs w:val="24"/>
        </w:rPr>
        <w:t>Адресат программы</w:t>
      </w:r>
    </w:p>
    <w:p w:rsidR="00A85819" w:rsidRPr="00A85819" w:rsidRDefault="004F6D7B" w:rsidP="00A76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«</w:t>
      </w:r>
      <w:proofErr w:type="spellStart"/>
      <w:r>
        <w:rPr>
          <w:rFonts w:ascii="Times New Roman" w:hAnsi="Times New Roman"/>
          <w:sz w:val="24"/>
          <w:szCs w:val="24"/>
        </w:rPr>
        <w:t>Э</w:t>
      </w:r>
      <w:r w:rsidR="00C10F16">
        <w:rPr>
          <w:rFonts w:ascii="Times New Roman" w:hAnsi="Times New Roman"/>
          <w:sz w:val="24"/>
          <w:szCs w:val="24"/>
        </w:rPr>
        <w:t>кос</w:t>
      </w:r>
      <w:proofErr w:type="spellEnd"/>
      <w:r w:rsidR="00C10F16">
        <w:rPr>
          <w:rFonts w:ascii="Times New Roman" w:hAnsi="Times New Roman"/>
          <w:sz w:val="24"/>
          <w:szCs w:val="24"/>
        </w:rPr>
        <w:t>» ориентирована на учащихся 8</w:t>
      </w:r>
      <w:r>
        <w:rPr>
          <w:rFonts w:ascii="Times New Roman" w:hAnsi="Times New Roman"/>
          <w:sz w:val="24"/>
          <w:szCs w:val="24"/>
        </w:rPr>
        <w:t>-10</w:t>
      </w:r>
      <w:r w:rsidR="00A85819" w:rsidRPr="00A85819">
        <w:rPr>
          <w:rFonts w:ascii="Times New Roman" w:hAnsi="Times New Roman"/>
          <w:sz w:val="24"/>
          <w:szCs w:val="24"/>
        </w:rPr>
        <w:t xml:space="preserve"> летнего возраста. Программа не предусматривает никаких условий отбора по способностям, по половому признаку, социальному положению, принимаются все желающие дети разного возраста и пола.</w:t>
      </w:r>
    </w:p>
    <w:p w:rsidR="000131D0" w:rsidRDefault="00C10F16" w:rsidP="00E45236">
      <w:pPr>
        <w:pStyle w:val="Default"/>
        <w:spacing w:after="120" w:line="360" w:lineRule="auto"/>
        <w:ind w:firstLine="709"/>
        <w:jc w:val="both"/>
        <w:rPr>
          <w:b/>
        </w:rPr>
      </w:pPr>
      <w:r>
        <w:t>Состав группы – 15</w:t>
      </w:r>
      <w:r w:rsidR="004F6D7B">
        <w:t xml:space="preserve"> </w:t>
      </w:r>
      <w:r w:rsidR="00A85819" w:rsidRPr="00A85819">
        <w:t>человек.</w:t>
      </w:r>
      <w:r w:rsidR="00A85819" w:rsidRPr="00A85819">
        <w:rPr>
          <w:b/>
        </w:rPr>
        <w:t xml:space="preserve"> </w:t>
      </w:r>
    </w:p>
    <w:p w:rsidR="000131D0" w:rsidRPr="00AF6F4E" w:rsidRDefault="00AF6F4E" w:rsidP="00753DE6">
      <w:pPr>
        <w:spacing w:after="0" w:line="240" w:lineRule="auto"/>
        <w:ind w:left="-360" w:firstLine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Уровень программы</w:t>
      </w:r>
      <w:r w:rsidR="006A0B29" w:rsidRPr="00AF6F4E">
        <w:rPr>
          <w:rFonts w:ascii="Times New Roman" w:hAnsi="Times New Roman"/>
          <w:b/>
          <w:sz w:val="24"/>
          <w:szCs w:val="24"/>
        </w:rPr>
        <w:t>, объем и сроки реализации программы</w:t>
      </w:r>
      <w:r w:rsidR="002F0E27">
        <w:rPr>
          <w:rFonts w:ascii="Times New Roman" w:hAnsi="Times New Roman"/>
          <w:b/>
          <w:sz w:val="24"/>
          <w:szCs w:val="24"/>
        </w:rPr>
        <w:t>,</w:t>
      </w:r>
    </w:p>
    <w:p w:rsidR="006A0B29" w:rsidRPr="00261740" w:rsidRDefault="00A76B2F" w:rsidP="00A76B2F">
      <w:pPr>
        <w:spacing w:after="0" w:line="240" w:lineRule="auto"/>
        <w:ind w:left="-36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</w:t>
      </w:r>
      <w:r w:rsidR="006A0B29" w:rsidRPr="00261740">
        <w:rPr>
          <w:rFonts w:ascii="Times New Roman" w:hAnsi="Times New Roman"/>
          <w:i/>
          <w:sz w:val="24"/>
          <w:szCs w:val="24"/>
        </w:rPr>
        <w:t>Уровень программы</w:t>
      </w:r>
      <w:r w:rsidR="006A0B29" w:rsidRPr="00261740">
        <w:rPr>
          <w:rFonts w:ascii="Times New Roman" w:hAnsi="Times New Roman"/>
          <w:sz w:val="24"/>
          <w:szCs w:val="24"/>
        </w:rPr>
        <w:t xml:space="preserve"> – базовый.</w:t>
      </w:r>
    </w:p>
    <w:p w:rsidR="00A025FB" w:rsidRDefault="004F6D7B" w:rsidP="004F6D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</w:t>
      </w:r>
      <w:r w:rsidR="006A0B29" w:rsidRPr="00261740">
        <w:rPr>
          <w:rFonts w:ascii="Times New Roman" w:hAnsi="Times New Roman"/>
          <w:i/>
          <w:sz w:val="24"/>
          <w:szCs w:val="24"/>
        </w:rPr>
        <w:t>Срок реализации</w:t>
      </w:r>
      <w:r w:rsidR="000131D0">
        <w:rPr>
          <w:rFonts w:ascii="Times New Roman" w:hAnsi="Times New Roman"/>
          <w:i/>
          <w:sz w:val="24"/>
          <w:szCs w:val="24"/>
        </w:rPr>
        <w:t xml:space="preserve"> </w:t>
      </w:r>
      <w:r w:rsidR="000131D0">
        <w:rPr>
          <w:rFonts w:ascii="Times New Roman" w:hAnsi="Times New Roman"/>
          <w:sz w:val="24"/>
          <w:szCs w:val="24"/>
        </w:rPr>
        <w:t xml:space="preserve">- </w:t>
      </w:r>
      <w:r w:rsidR="006A0B29" w:rsidRPr="00261740">
        <w:rPr>
          <w:rFonts w:ascii="Times New Roman" w:hAnsi="Times New Roman"/>
          <w:sz w:val="24"/>
          <w:szCs w:val="24"/>
        </w:rPr>
        <w:t>п</w:t>
      </w:r>
      <w:r w:rsidR="008F45DD" w:rsidRPr="00261740">
        <w:rPr>
          <w:rFonts w:ascii="Times New Roman" w:hAnsi="Times New Roman"/>
          <w:sz w:val="24"/>
          <w:szCs w:val="24"/>
        </w:rPr>
        <w:t xml:space="preserve">рограмма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Экос</w:t>
      </w:r>
      <w:proofErr w:type="spellEnd"/>
      <w:r w:rsidR="004A6F9F" w:rsidRPr="00261740">
        <w:rPr>
          <w:rFonts w:ascii="Times New Roman" w:hAnsi="Times New Roman"/>
          <w:sz w:val="24"/>
          <w:szCs w:val="24"/>
        </w:rPr>
        <w:t xml:space="preserve">» </w:t>
      </w:r>
      <w:r w:rsidR="002B28AC" w:rsidRPr="00261740">
        <w:rPr>
          <w:rFonts w:ascii="Times New Roman" w:hAnsi="Times New Roman"/>
          <w:sz w:val="24"/>
          <w:szCs w:val="24"/>
        </w:rPr>
        <w:t>рассчитана на один год обучения</w:t>
      </w:r>
      <w:r w:rsidR="006A0B29" w:rsidRPr="00261740">
        <w:rPr>
          <w:rFonts w:ascii="Times New Roman" w:hAnsi="Times New Roman"/>
          <w:sz w:val="24"/>
          <w:szCs w:val="24"/>
        </w:rPr>
        <w:t xml:space="preserve">. На </w:t>
      </w:r>
      <w:r>
        <w:rPr>
          <w:rFonts w:ascii="Times New Roman" w:hAnsi="Times New Roman"/>
          <w:sz w:val="24"/>
          <w:szCs w:val="24"/>
        </w:rPr>
        <w:t>освоение программы отводится 34</w:t>
      </w:r>
      <w:r w:rsidR="006A0B29" w:rsidRPr="00261740">
        <w:rPr>
          <w:rFonts w:ascii="Times New Roman" w:hAnsi="Times New Roman"/>
          <w:sz w:val="24"/>
          <w:szCs w:val="24"/>
        </w:rPr>
        <w:t xml:space="preserve"> часа в год.</w:t>
      </w:r>
    </w:p>
    <w:p w:rsidR="008A7A48" w:rsidRDefault="008A7A48" w:rsidP="00A76B2F">
      <w:pPr>
        <w:spacing w:after="0" w:line="240" w:lineRule="auto"/>
        <w:ind w:right="4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F0E27" w:rsidRPr="00261740" w:rsidRDefault="002F0E27" w:rsidP="00A76B2F">
      <w:pPr>
        <w:spacing w:after="0" w:line="240" w:lineRule="auto"/>
        <w:ind w:right="41" w:firstLine="709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Режим занятий:</w:t>
      </w:r>
      <w:r w:rsidRPr="00261740">
        <w:rPr>
          <w:rFonts w:ascii="Times New Roman" w:hAnsi="Times New Roman"/>
          <w:sz w:val="24"/>
          <w:szCs w:val="24"/>
        </w:rPr>
        <w:t xml:space="preserve"> Занятия пров</w:t>
      </w:r>
      <w:r>
        <w:rPr>
          <w:rFonts w:ascii="Times New Roman" w:hAnsi="Times New Roman"/>
          <w:sz w:val="24"/>
          <w:szCs w:val="24"/>
        </w:rPr>
        <w:t xml:space="preserve">одятся как в учебном кабинете, </w:t>
      </w:r>
      <w:r w:rsidRPr="00261740">
        <w:rPr>
          <w:rFonts w:ascii="Times New Roman" w:hAnsi="Times New Roman"/>
          <w:sz w:val="24"/>
          <w:szCs w:val="24"/>
        </w:rPr>
        <w:t xml:space="preserve">так и </w:t>
      </w:r>
      <w:r w:rsidR="004F6D7B">
        <w:rPr>
          <w:rFonts w:ascii="Times New Roman" w:hAnsi="Times New Roman"/>
          <w:sz w:val="24"/>
          <w:szCs w:val="24"/>
        </w:rPr>
        <w:t>на местности 1</w:t>
      </w:r>
      <w:r w:rsidR="00A76B2F">
        <w:rPr>
          <w:rFonts w:ascii="Times New Roman" w:hAnsi="Times New Roman"/>
          <w:sz w:val="24"/>
          <w:szCs w:val="24"/>
        </w:rPr>
        <w:t xml:space="preserve"> раза в неделю по</w:t>
      </w:r>
      <w:r>
        <w:rPr>
          <w:rFonts w:ascii="Times New Roman" w:hAnsi="Times New Roman"/>
          <w:sz w:val="24"/>
          <w:szCs w:val="24"/>
        </w:rPr>
        <w:t xml:space="preserve"> 1 час</w:t>
      </w:r>
      <w:r w:rsidR="00A76B2F">
        <w:rPr>
          <w:rFonts w:ascii="Times New Roman" w:hAnsi="Times New Roman"/>
          <w:sz w:val="24"/>
          <w:szCs w:val="24"/>
        </w:rPr>
        <w:t>у в день</w:t>
      </w:r>
      <w:r w:rsidRPr="00261740">
        <w:rPr>
          <w:rFonts w:ascii="Times New Roman" w:hAnsi="Times New Roman"/>
          <w:sz w:val="24"/>
          <w:szCs w:val="24"/>
        </w:rPr>
        <w:t>. Продолжит</w:t>
      </w:r>
      <w:r w:rsidR="004F6D7B">
        <w:rPr>
          <w:rFonts w:ascii="Times New Roman" w:hAnsi="Times New Roman"/>
          <w:sz w:val="24"/>
          <w:szCs w:val="24"/>
        </w:rPr>
        <w:t>ельность учебного часа 40 минут, с 15.40 до 16.2</w:t>
      </w:r>
      <w:r w:rsidR="006F51DE">
        <w:rPr>
          <w:rFonts w:ascii="Times New Roman" w:hAnsi="Times New Roman"/>
          <w:sz w:val="24"/>
          <w:szCs w:val="24"/>
        </w:rPr>
        <w:t>0ч.</w:t>
      </w:r>
    </w:p>
    <w:p w:rsidR="008A7A48" w:rsidRDefault="008A7A48" w:rsidP="00A76B2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F0E27" w:rsidRPr="004544EF" w:rsidRDefault="002F0E27" w:rsidP="00A76B2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544EF">
        <w:rPr>
          <w:rFonts w:ascii="Times New Roman" w:hAnsi="Times New Roman"/>
          <w:b/>
          <w:sz w:val="24"/>
          <w:szCs w:val="24"/>
        </w:rPr>
        <w:t>Результат обучения в кол</w:t>
      </w:r>
      <w:r>
        <w:rPr>
          <w:rFonts w:ascii="Times New Roman" w:hAnsi="Times New Roman"/>
          <w:b/>
          <w:sz w:val="24"/>
          <w:szCs w:val="24"/>
        </w:rPr>
        <w:t xml:space="preserve">ичественном </w:t>
      </w:r>
      <w:r w:rsidRPr="004544EF">
        <w:rPr>
          <w:rFonts w:ascii="Times New Roman" w:hAnsi="Times New Roman"/>
          <w:b/>
          <w:sz w:val="24"/>
          <w:szCs w:val="24"/>
        </w:rPr>
        <w:t>выражении:</w:t>
      </w:r>
    </w:p>
    <w:p w:rsidR="002F0E27" w:rsidRDefault="00C10F16" w:rsidP="00A76B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Участие </w:t>
      </w:r>
      <w:r w:rsidR="002F0E27" w:rsidRPr="00261740">
        <w:rPr>
          <w:rFonts w:ascii="Times New Roman" w:hAnsi="Times New Roman"/>
          <w:sz w:val="24"/>
          <w:szCs w:val="24"/>
        </w:rPr>
        <w:t xml:space="preserve"> уча</w:t>
      </w:r>
      <w:r w:rsidR="002F0E27">
        <w:rPr>
          <w:rFonts w:ascii="Times New Roman" w:hAnsi="Times New Roman"/>
          <w:sz w:val="24"/>
          <w:szCs w:val="24"/>
        </w:rPr>
        <w:t>щихся</w:t>
      </w:r>
      <w:proofErr w:type="gramEnd"/>
      <w:r w:rsidR="002F0E27">
        <w:rPr>
          <w:rFonts w:ascii="Times New Roman" w:hAnsi="Times New Roman"/>
          <w:sz w:val="24"/>
          <w:szCs w:val="24"/>
        </w:rPr>
        <w:t xml:space="preserve"> в муниципальных</w:t>
      </w:r>
      <w:r w:rsidR="002F0E27" w:rsidRPr="00261740">
        <w:rPr>
          <w:rFonts w:ascii="Times New Roman" w:hAnsi="Times New Roman"/>
          <w:sz w:val="24"/>
          <w:szCs w:val="24"/>
        </w:rPr>
        <w:t>, региональных</w:t>
      </w:r>
      <w:r w:rsidR="002F0E27">
        <w:rPr>
          <w:rFonts w:ascii="Times New Roman" w:hAnsi="Times New Roman"/>
          <w:sz w:val="24"/>
          <w:szCs w:val="24"/>
        </w:rPr>
        <w:t>, федеральных</w:t>
      </w:r>
      <w:r w:rsidR="002F0E27" w:rsidRPr="00261740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 xml:space="preserve">ероприятиях, наличие </w:t>
      </w:r>
      <w:r w:rsidR="002F0E27" w:rsidRPr="00261740">
        <w:rPr>
          <w:rFonts w:ascii="Times New Roman" w:hAnsi="Times New Roman"/>
          <w:sz w:val="24"/>
          <w:szCs w:val="24"/>
        </w:rPr>
        <w:t xml:space="preserve"> победителей и призеров муниципальных, региональных</w:t>
      </w:r>
      <w:r w:rsidR="002F0E27">
        <w:rPr>
          <w:rFonts w:ascii="Times New Roman" w:hAnsi="Times New Roman"/>
          <w:sz w:val="24"/>
          <w:szCs w:val="24"/>
        </w:rPr>
        <w:t>, федеральных</w:t>
      </w:r>
      <w:r w:rsidR="002F0E27" w:rsidRPr="00261740">
        <w:rPr>
          <w:rFonts w:ascii="Times New Roman" w:hAnsi="Times New Roman"/>
          <w:sz w:val="24"/>
          <w:szCs w:val="24"/>
        </w:rPr>
        <w:t xml:space="preserve"> мероприятий.</w:t>
      </w:r>
    </w:p>
    <w:p w:rsidR="002F0E27" w:rsidRDefault="002F0E27" w:rsidP="002F0E27">
      <w:pPr>
        <w:pStyle w:val="Default"/>
        <w:spacing w:after="120"/>
        <w:jc w:val="center"/>
      </w:pPr>
    </w:p>
    <w:p w:rsidR="00A025FB" w:rsidRPr="00A025FB" w:rsidRDefault="002F0E27" w:rsidP="002F0E27">
      <w:pPr>
        <w:pStyle w:val="Default"/>
        <w:spacing w:after="120"/>
        <w:jc w:val="center"/>
        <w:rPr>
          <w:i/>
          <w:color w:val="auto"/>
        </w:rPr>
      </w:pPr>
      <w:r>
        <w:t>Ф</w:t>
      </w:r>
      <w:r>
        <w:rPr>
          <w:b/>
        </w:rPr>
        <w:t>орма обучения</w:t>
      </w:r>
    </w:p>
    <w:p w:rsidR="00A025FB" w:rsidRPr="00A025FB" w:rsidRDefault="00A025FB" w:rsidP="00A76B2F">
      <w:pPr>
        <w:pStyle w:val="Default"/>
        <w:spacing w:after="120"/>
        <w:ind w:firstLine="709"/>
        <w:jc w:val="both"/>
        <w:rPr>
          <w:color w:val="auto"/>
        </w:rPr>
      </w:pPr>
      <w:r w:rsidRPr="00A025FB">
        <w:rPr>
          <w:color w:val="auto"/>
        </w:rPr>
        <w:t>Форма обучения – очн</w:t>
      </w:r>
      <w:r w:rsidR="007E17FE">
        <w:rPr>
          <w:color w:val="auto"/>
        </w:rPr>
        <w:t xml:space="preserve">ая. Обучение предполагает </w:t>
      </w:r>
      <w:r w:rsidRPr="00A025FB">
        <w:rPr>
          <w:color w:val="auto"/>
        </w:rPr>
        <w:t xml:space="preserve">следующие виды занятий: комплексные занятия по темам, практические занятия, экскурсии, мастер - </w:t>
      </w:r>
      <w:proofErr w:type="gramStart"/>
      <w:r w:rsidRPr="00A025FB">
        <w:rPr>
          <w:color w:val="auto"/>
        </w:rPr>
        <w:t>классы,  участие</w:t>
      </w:r>
      <w:proofErr w:type="gramEnd"/>
      <w:r w:rsidRPr="00A025FB">
        <w:rPr>
          <w:color w:val="auto"/>
        </w:rPr>
        <w:t xml:space="preserve"> в конкурсах,  акциях, фестивалях. </w:t>
      </w:r>
    </w:p>
    <w:p w:rsidR="00A34AE1" w:rsidRPr="00261740" w:rsidRDefault="00A34AE1" w:rsidP="00A34AE1">
      <w:pPr>
        <w:spacing w:after="0" w:line="240" w:lineRule="auto"/>
        <w:jc w:val="center"/>
        <w:rPr>
          <w:rStyle w:val="FontStyle11"/>
          <w:b w:val="0"/>
          <w:bCs w:val="0"/>
          <w:sz w:val="24"/>
          <w:szCs w:val="24"/>
        </w:rPr>
      </w:pPr>
    </w:p>
    <w:p w:rsidR="00C10F16" w:rsidRDefault="00C10F16" w:rsidP="00A34AE1">
      <w:pPr>
        <w:pStyle w:val="Default"/>
        <w:spacing w:after="120"/>
        <w:ind w:firstLine="709"/>
        <w:jc w:val="center"/>
        <w:rPr>
          <w:b/>
          <w:color w:val="auto"/>
        </w:rPr>
      </w:pPr>
    </w:p>
    <w:p w:rsidR="00A34AE1" w:rsidRPr="00A34AE1" w:rsidRDefault="00A34AE1" w:rsidP="00A34AE1">
      <w:pPr>
        <w:pStyle w:val="Default"/>
        <w:spacing w:after="120"/>
        <w:ind w:firstLine="709"/>
        <w:jc w:val="center"/>
        <w:rPr>
          <w:b/>
          <w:color w:val="auto"/>
        </w:rPr>
      </w:pPr>
      <w:r w:rsidRPr="00A34AE1">
        <w:rPr>
          <w:b/>
          <w:color w:val="auto"/>
        </w:rPr>
        <w:t>Особенности организации образовательного процесса</w:t>
      </w:r>
    </w:p>
    <w:p w:rsidR="00BD1EAE" w:rsidRPr="0037120A" w:rsidRDefault="00A34AE1" w:rsidP="0037120A">
      <w:pPr>
        <w:pStyle w:val="Default"/>
        <w:spacing w:after="120"/>
        <w:ind w:firstLine="709"/>
        <w:jc w:val="both"/>
        <w:rPr>
          <w:rStyle w:val="FontStyle11"/>
          <w:b w:val="0"/>
          <w:bCs w:val="0"/>
          <w:color w:val="auto"/>
          <w:sz w:val="24"/>
          <w:szCs w:val="24"/>
        </w:rPr>
      </w:pPr>
      <w:r w:rsidRPr="00A34AE1">
        <w:rPr>
          <w:color w:val="auto"/>
        </w:rPr>
        <w:lastRenderedPageBreak/>
        <w:t>Содержание данной программы реализуется в рамках детского объединения «</w:t>
      </w:r>
      <w:proofErr w:type="spellStart"/>
      <w:r w:rsidR="004F6D7B">
        <w:rPr>
          <w:color w:val="auto"/>
        </w:rPr>
        <w:t>Экос</w:t>
      </w:r>
      <w:proofErr w:type="spellEnd"/>
      <w:r w:rsidR="00314F39">
        <w:rPr>
          <w:color w:val="auto"/>
        </w:rPr>
        <w:t>». Детское объединение формируется</w:t>
      </w:r>
      <w:r w:rsidRPr="00A34AE1">
        <w:rPr>
          <w:color w:val="auto"/>
        </w:rPr>
        <w:t xml:space="preserve"> в группе учащихся </w:t>
      </w:r>
      <w:r>
        <w:rPr>
          <w:color w:val="auto"/>
        </w:rPr>
        <w:t>разного</w:t>
      </w:r>
      <w:r w:rsidRPr="00A34AE1">
        <w:rPr>
          <w:color w:val="auto"/>
        </w:rPr>
        <w:t xml:space="preserve"> возраста (</w:t>
      </w:r>
      <w:r w:rsidR="00C10F16">
        <w:rPr>
          <w:color w:val="auto"/>
        </w:rPr>
        <w:t>от 8</w:t>
      </w:r>
      <w:r w:rsidR="004F6D7B">
        <w:rPr>
          <w:color w:val="auto"/>
        </w:rPr>
        <w:t xml:space="preserve"> до 10</w:t>
      </w:r>
      <w:r>
        <w:rPr>
          <w:color w:val="auto"/>
        </w:rPr>
        <w:t xml:space="preserve"> лет</w:t>
      </w:r>
      <w:r w:rsidR="004F6D7B">
        <w:rPr>
          <w:color w:val="auto"/>
        </w:rPr>
        <w:t xml:space="preserve">). </w:t>
      </w:r>
      <w:r w:rsidR="007E17FE">
        <w:rPr>
          <w:color w:val="auto"/>
        </w:rPr>
        <w:t xml:space="preserve"> Основой </w:t>
      </w:r>
      <w:r w:rsidRPr="00A34AE1">
        <w:rPr>
          <w:color w:val="auto"/>
        </w:rPr>
        <w:t>образовательного процесса является учебный план программ</w:t>
      </w:r>
      <w:r w:rsidR="0037120A">
        <w:rPr>
          <w:color w:val="auto"/>
        </w:rPr>
        <w:t>ы и календарный учебный график.</w:t>
      </w:r>
    </w:p>
    <w:p w:rsidR="00F56644" w:rsidRDefault="00644938" w:rsidP="00F5664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</w:t>
      </w:r>
      <w:r w:rsidR="00F56644">
        <w:rPr>
          <w:rFonts w:ascii="Times New Roman" w:hAnsi="Times New Roman"/>
          <w:b/>
          <w:sz w:val="24"/>
          <w:szCs w:val="24"/>
        </w:rPr>
        <w:t>Цель и задачи программы</w:t>
      </w:r>
    </w:p>
    <w:p w:rsidR="00F56644" w:rsidRDefault="00F56644" w:rsidP="00F56644">
      <w:pPr>
        <w:widowControl w:val="0"/>
        <w:autoSpaceDE w:val="0"/>
        <w:autoSpaceDN w:val="0"/>
        <w:adjustRightInd w:val="0"/>
        <w:snapToGri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программы: </w:t>
      </w:r>
      <w:r>
        <w:rPr>
          <w:rFonts w:ascii="Times New Roman" w:hAnsi="Times New Roman"/>
          <w:sz w:val="24"/>
          <w:szCs w:val="24"/>
        </w:rPr>
        <w:t>воспитание гуманной, социально-активной личности, способной понимать и любить окружающий мир, бережно относиться к природе.</w:t>
      </w:r>
    </w:p>
    <w:p w:rsidR="00DD6B59" w:rsidRDefault="00DD6B59" w:rsidP="00F56644">
      <w:pPr>
        <w:pStyle w:val="Default"/>
        <w:ind w:firstLine="709"/>
        <w:jc w:val="both"/>
        <w:rPr>
          <w:b/>
          <w:bCs/>
          <w:color w:val="auto"/>
        </w:rPr>
      </w:pPr>
    </w:p>
    <w:p w:rsidR="00DD6B59" w:rsidRDefault="00DD6B59" w:rsidP="00F56644">
      <w:pPr>
        <w:pStyle w:val="Default"/>
        <w:ind w:firstLine="709"/>
        <w:jc w:val="both"/>
        <w:rPr>
          <w:b/>
          <w:bCs/>
          <w:color w:val="auto"/>
        </w:rPr>
      </w:pPr>
    </w:p>
    <w:p w:rsidR="00F56644" w:rsidRPr="00E45236" w:rsidRDefault="00F56644" w:rsidP="00E45236">
      <w:pPr>
        <w:pStyle w:val="Default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Задачи программы: </w:t>
      </w:r>
    </w:p>
    <w:p w:rsidR="00F56644" w:rsidRDefault="00F56644" w:rsidP="00F56644">
      <w:pPr>
        <w:pStyle w:val="Default"/>
        <w:ind w:firstLine="709"/>
        <w:jc w:val="both"/>
        <w:rPr>
          <w:color w:val="auto"/>
          <w:u w:val="single"/>
        </w:rPr>
      </w:pPr>
      <w:r>
        <w:rPr>
          <w:color w:val="auto"/>
          <w:u w:val="single"/>
        </w:rPr>
        <w:t>Личностные:</w:t>
      </w:r>
    </w:p>
    <w:p w:rsidR="00F56644" w:rsidRDefault="00F56644" w:rsidP="00F56644">
      <w:pPr>
        <w:pStyle w:val="Default"/>
        <w:numPr>
          <w:ilvl w:val="0"/>
          <w:numId w:val="45"/>
        </w:numPr>
        <w:jc w:val="both"/>
        <w:rPr>
          <w:color w:val="auto"/>
        </w:rPr>
      </w:pPr>
      <w:r>
        <w:rPr>
          <w:color w:val="auto"/>
        </w:rPr>
        <w:t xml:space="preserve">прививать чувство доброго и милосердного отношения к окружающему нас миру; </w:t>
      </w:r>
    </w:p>
    <w:p w:rsidR="00F56644" w:rsidRDefault="00F56644" w:rsidP="00F56644">
      <w:pPr>
        <w:pStyle w:val="Default"/>
        <w:numPr>
          <w:ilvl w:val="0"/>
          <w:numId w:val="45"/>
        </w:numPr>
        <w:jc w:val="both"/>
        <w:rPr>
          <w:color w:val="auto"/>
        </w:rPr>
      </w:pPr>
      <w:r>
        <w:rPr>
          <w:color w:val="auto"/>
        </w:rPr>
        <w:t xml:space="preserve"> </w:t>
      </w:r>
      <w:r>
        <w:t xml:space="preserve">формировать экологическую культуру </w:t>
      </w:r>
      <w:r>
        <w:rPr>
          <w:color w:val="auto"/>
        </w:rPr>
        <w:t>и сознания общественной активности;</w:t>
      </w:r>
    </w:p>
    <w:p w:rsidR="00F56644" w:rsidRDefault="00F56644" w:rsidP="00F56644">
      <w:pPr>
        <w:pStyle w:val="Default"/>
        <w:numPr>
          <w:ilvl w:val="0"/>
          <w:numId w:val="45"/>
        </w:numPr>
        <w:jc w:val="both"/>
        <w:rPr>
          <w:color w:val="auto"/>
        </w:rPr>
      </w:pPr>
      <w:r>
        <w:t>способствовать развитию культуры поведения в социуме, навыков здорового образа   жизни;</w:t>
      </w:r>
    </w:p>
    <w:p w:rsidR="00F56644" w:rsidRDefault="00F56644" w:rsidP="00F56644">
      <w:pPr>
        <w:pStyle w:val="Default"/>
        <w:numPr>
          <w:ilvl w:val="0"/>
          <w:numId w:val="45"/>
        </w:numPr>
        <w:jc w:val="both"/>
        <w:rPr>
          <w:color w:val="auto"/>
        </w:rPr>
      </w:pPr>
      <w:r>
        <w:t>развивать познавательные интересы, интеллектуальные и творческие способности, стимулировать к самостоятельной познавательной деятельности.</w:t>
      </w:r>
    </w:p>
    <w:p w:rsidR="00F56644" w:rsidRDefault="00F56644" w:rsidP="00F56644">
      <w:pPr>
        <w:pStyle w:val="Default"/>
        <w:ind w:firstLine="709"/>
        <w:jc w:val="both"/>
        <w:rPr>
          <w:color w:val="auto"/>
          <w:u w:val="single"/>
        </w:rPr>
      </w:pPr>
      <w:proofErr w:type="spellStart"/>
      <w:r>
        <w:rPr>
          <w:color w:val="auto"/>
          <w:u w:val="single"/>
        </w:rPr>
        <w:t>Метапредметные</w:t>
      </w:r>
      <w:proofErr w:type="spellEnd"/>
      <w:r>
        <w:rPr>
          <w:color w:val="auto"/>
          <w:u w:val="single"/>
        </w:rPr>
        <w:t>:</w:t>
      </w:r>
    </w:p>
    <w:p w:rsidR="00F56644" w:rsidRDefault="00F56644" w:rsidP="00F56644">
      <w:pPr>
        <w:pStyle w:val="Default"/>
        <w:numPr>
          <w:ilvl w:val="0"/>
          <w:numId w:val="46"/>
        </w:numPr>
        <w:jc w:val="both"/>
        <w:rPr>
          <w:color w:val="auto"/>
        </w:rPr>
      </w:pPr>
      <w:r>
        <w:rPr>
          <w:color w:val="auto"/>
        </w:rPr>
        <w:t xml:space="preserve">развивать у учащихся эстетические чувства и умение любоваться красотой и изяществом природы; </w:t>
      </w:r>
    </w:p>
    <w:p w:rsidR="00F56644" w:rsidRDefault="00F56644" w:rsidP="00F56644">
      <w:pPr>
        <w:pStyle w:val="Default"/>
        <w:numPr>
          <w:ilvl w:val="0"/>
          <w:numId w:val="46"/>
        </w:numPr>
        <w:jc w:val="both"/>
        <w:rPr>
          <w:color w:val="auto"/>
        </w:rPr>
      </w:pPr>
      <w:r>
        <w:rPr>
          <w:color w:val="auto"/>
        </w:rPr>
        <w:t xml:space="preserve">формировать и развивать у детей навыки психологической разгрузки при взаимодействии с миром природы; </w:t>
      </w:r>
    </w:p>
    <w:p w:rsidR="00F56644" w:rsidRDefault="00F56644" w:rsidP="00F56644">
      <w:pPr>
        <w:pStyle w:val="Default"/>
        <w:numPr>
          <w:ilvl w:val="0"/>
          <w:numId w:val="46"/>
        </w:numPr>
        <w:jc w:val="both"/>
        <w:rPr>
          <w:color w:val="auto"/>
        </w:rPr>
      </w:pPr>
      <w:r>
        <w:rPr>
          <w:color w:val="auto"/>
        </w:rPr>
        <w:t xml:space="preserve">повышать общий интеллектуальный уровень; </w:t>
      </w:r>
    </w:p>
    <w:p w:rsidR="00F56644" w:rsidRDefault="00F56644" w:rsidP="00F56644">
      <w:pPr>
        <w:pStyle w:val="Default"/>
        <w:numPr>
          <w:ilvl w:val="0"/>
          <w:numId w:val="46"/>
        </w:numPr>
        <w:jc w:val="both"/>
        <w:rPr>
          <w:color w:val="auto"/>
        </w:rPr>
      </w:pPr>
      <w:r>
        <w:rPr>
          <w:color w:val="auto"/>
        </w:rPr>
        <w:t>развивать коммуникативные способности каждого ребёнка с учётом его индивидуальности, научить общению в коллективе;</w:t>
      </w:r>
    </w:p>
    <w:p w:rsidR="00F56644" w:rsidRDefault="00F56644" w:rsidP="00F56644">
      <w:pPr>
        <w:pStyle w:val="Default"/>
        <w:numPr>
          <w:ilvl w:val="0"/>
          <w:numId w:val="46"/>
        </w:numPr>
        <w:jc w:val="both"/>
        <w:rPr>
          <w:color w:val="auto"/>
        </w:rPr>
      </w:pPr>
      <w:r>
        <w:t>формировать готовность к использованию, творческих, экологических знаний и умений в повседневной жизни;</w:t>
      </w:r>
    </w:p>
    <w:p w:rsidR="00F56644" w:rsidRPr="00644938" w:rsidRDefault="00F56644" w:rsidP="00F56644">
      <w:pPr>
        <w:pStyle w:val="Default"/>
        <w:numPr>
          <w:ilvl w:val="0"/>
          <w:numId w:val="46"/>
        </w:numPr>
        <w:jc w:val="both"/>
        <w:rPr>
          <w:color w:val="auto"/>
        </w:rPr>
      </w:pPr>
      <w:r>
        <w:t xml:space="preserve">развивать мотивацию к изучению экологии в целом, способствовать развитию самостоятельности, мировоззрения.   </w:t>
      </w:r>
    </w:p>
    <w:p w:rsidR="00644938" w:rsidRDefault="00644938" w:rsidP="00644938">
      <w:pPr>
        <w:pStyle w:val="Default"/>
        <w:ind w:firstLine="709"/>
        <w:jc w:val="both"/>
        <w:rPr>
          <w:color w:val="auto"/>
          <w:u w:val="single"/>
        </w:rPr>
      </w:pPr>
      <w:r>
        <w:rPr>
          <w:color w:val="auto"/>
          <w:u w:val="single"/>
        </w:rPr>
        <w:t xml:space="preserve">Образовательные: </w:t>
      </w:r>
    </w:p>
    <w:p w:rsidR="00644938" w:rsidRDefault="00644938" w:rsidP="00644938">
      <w:pPr>
        <w:pStyle w:val="Default"/>
        <w:numPr>
          <w:ilvl w:val="0"/>
          <w:numId w:val="44"/>
        </w:numPr>
        <w:jc w:val="both"/>
        <w:rPr>
          <w:color w:val="auto"/>
        </w:rPr>
      </w:pPr>
      <w:r>
        <w:rPr>
          <w:color w:val="auto"/>
        </w:rPr>
        <w:t>развить познавательный интерес к природному окружению (растительный, животный мир, природные явления).</w:t>
      </w:r>
    </w:p>
    <w:p w:rsidR="00644938" w:rsidRDefault="00644938" w:rsidP="00644938">
      <w:pPr>
        <w:pStyle w:val="Default"/>
        <w:numPr>
          <w:ilvl w:val="0"/>
          <w:numId w:val="44"/>
        </w:numPr>
        <w:jc w:val="both"/>
        <w:rPr>
          <w:color w:val="auto"/>
        </w:rPr>
      </w:pPr>
      <w:r>
        <w:rPr>
          <w:color w:val="auto"/>
        </w:rPr>
        <w:t xml:space="preserve">получить учащимся системные знания об окружающем его мире в соответствии с их возрастными особенностями и способностями; </w:t>
      </w:r>
    </w:p>
    <w:p w:rsidR="004B1B4B" w:rsidRPr="00E45236" w:rsidRDefault="00644938" w:rsidP="00E45236">
      <w:pPr>
        <w:pStyle w:val="Default"/>
        <w:numPr>
          <w:ilvl w:val="0"/>
          <w:numId w:val="44"/>
        </w:numPr>
        <w:jc w:val="both"/>
        <w:rPr>
          <w:color w:val="auto"/>
        </w:rPr>
      </w:pPr>
      <w:r>
        <w:rPr>
          <w:color w:val="auto"/>
        </w:rPr>
        <w:t xml:space="preserve">формировать практические умения в соответствии с полученными знаниями. </w:t>
      </w:r>
    </w:p>
    <w:p w:rsidR="00FF0B10" w:rsidRDefault="00FF0B10" w:rsidP="00F32949">
      <w:pPr>
        <w:pStyle w:val="Style1"/>
        <w:widowControl/>
        <w:spacing w:line="240" w:lineRule="auto"/>
        <w:ind w:firstLine="0"/>
        <w:rPr>
          <w:rStyle w:val="FontStyle11"/>
          <w:sz w:val="24"/>
          <w:szCs w:val="24"/>
        </w:rPr>
      </w:pPr>
    </w:p>
    <w:p w:rsidR="00BD1EAE" w:rsidRDefault="00A83E55" w:rsidP="00F32949">
      <w:pPr>
        <w:pStyle w:val="Style1"/>
        <w:widowControl/>
        <w:spacing w:line="240" w:lineRule="auto"/>
        <w:ind w:left="3540" w:firstLine="708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1.</w:t>
      </w:r>
      <w:proofErr w:type="gramStart"/>
      <w:r>
        <w:rPr>
          <w:rStyle w:val="FontStyle11"/>
          <w:sz w:val="24"/>
          <w:szCs w:val="24"/>
        </w:rPr>
        <w:t>3.</w:t>
      </w:r>
      <w:r w:rsidR="00BD1EAE">
        <w:rPr>
          <w:rStyle w:val="FontStyle11"/>
          <w:sz w:val="24"/>
          <w:szCs w:val="24"/>
        </w:rPr>
        <w:t>Содержание</w:t>
      </w:r>
      <w:proofErr w:type="gramEnd"/>
      <w:r w:rsidR="00BD1EAE">
        <w:rPr>
          <w:rStyle w:val="FontStyle11"/>
          <w:sz w:val="24"/>
          <w:szCs w:val="24"/>
        </w:rPr>
        <w:t xml:space="preserve"> прог</w:t>
      </w:r>
      <w:r w:rsidR="00D5757E">
        <w:rPr>
          <w:rStyle w:val="FontStyle11"/>
          <w:sz w:val="24"/>
          <w:szCs w:val="24"/>
        </w:rPr>
        <w:t>р</w:t>
      </w:r>
      <w:r w:rsidR="00BD1EAE">
        <w:rPr>
          <w:rStyle w:val="FontStyle11"/>
          <w:sz w:val="24"/>
          <w:szCs w:val="24"/>
        </w:rPr>
        <w:t>аммы</w:t>
      </w:r>
    </w:p>
    <w:p w:rsidR="00594D37" w:rsidRDefault="00A83E55" w:rsidP="00F32949">
      <w:pPr>
        <w:pStyle w:val="Style1"/>
        <w:widowControl/>
        <w:spacing w:line="240" w:lineRule="auto"/>
        <w:ind w:left="3540" w:firstLine="708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    </w:t>
      </w:r>
      <w:r w:rsidR="00594D37" w:rsidRPr="00261740">
        <w:rPr>
          <w:rStyle w:val="FontStyle11"/>
          <w:sz w:val="24"/>
          <w:szCs w:val="24"/>
        </w:rPr>
        <w:t xml:space="preserve">Учебный план </w:t>
      </w:r>
    </w:p>
    <w:p w:rsidR="00D5757E" w:rsidRPr="00261740" w:rsidRDefault="00D5757E" w:rsidP="00F32949">
      <w:pPr>
        <w:pStyle w:val="Style1"/>
        <w:widowControl/>
        <w:spacing w:line="240" w:lineRule="auto"/>
        <w:ind w:left="3540" w:firstLine="708"/>
        <w:rPr>
          <w:rStyle w:val="FontStyle1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992"/>
        <w:gridCol w:w="992"/>
        <w:gridCol w:w="992"/>
        <w:gridCol w:w="1985"/>
      </w:tblGrid>
      <w:tr w:rsidR="00594D37" w:rsidRPr="00261740" w:rsidTr="003B7A8D">
        <w:trPr>
          <w:trHeight w:val="285"/>
        </w:trPr>
        <w:tc>
          <w:tcPr>
            <w:tcW w:w="567" w:type="dxa"/>
            <w:vMerge w:val="restart"/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94D37" w:rsidRPr="003C5595" w:rsidRDefault="003C5595" w:rsidP="00F329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раздела, </w:t>
            </w:r>
            <w:r w:rsidR="00594D37" w:rsidRPr="003C5595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D37" w:rsidRPr="00261740" w:rsidTr="003B7A8D">
        <w:trPr>
          <w:trHeight w:val="345"/>
        </w:trPr>
        <w:tc>
          <w:tcPr>
            <w:tcW w:w="567" w:type="dxa"/>
            <w:vMerge/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594D37" w:rsidRPr="00261740" w:rsidRDefault="00594D37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</w:tr>
      <w:tr w:rsidR="00B15B29" w:rsidRPr="00261740" w:rsidTr="003B7A8D">
        <w:trPr>
          <w:trHeight w:val="3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pStyle w:val="msonospacing0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Вводное занятие.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Игры на знакомство. Ознакомительная беседа «Правила поведения на занятиях». Знакомство с порядком и содержанием работы на занятиях, о задачах коллектива.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опрос, тестирование</w:t>
            </w:r>
          </w:p>
        </w:tc>
      </w:tr>
      <w:tr w:rsidR="00B15B29" w:rsidRPr="00261740" w:rsidTr="003B7A8D">
        <w:trPr>
          <w:trHeight w:val="3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pStyle w:val="Style1"/>
              <w:widowControl/>
              <w:tabs>
                <w:tab w:val="left" w:pos="2568"/>
                <w:tab w:val="left" w:pos="6643"/>
              </w:tabs>
              <w:spacing w:line="240" w:lineRule="auto"/>
              <w:ind w:right="34" w:firstLine="0"/>
              <w:rPr>
                <w:rFonts w:ascii="Times New Roman" w:hAnsi="Times New Roman"/>
                <w:b/>
                <w:bCs/>
                <w:spacing w:val="-10"/>
              </w:rPr>
            </w:pPr>
            <w:r w:rsidRPr="00261740">
              <w:rPr>
                <w:rFonts w:ascii="Times New Roman" w:hAnsi="Times New Roman"/>
                <w:b/>
              </w:rPr>
              <w:t>Наедине с природой</w:t>
            </w:r>
            <w:r w:rsidRPr="00261740">
              <w:rPr>
                <w:rFonts w:ascii="Times New Roman" w:hAnsi="Times New Roman"/>
              </w:rPr>
              <w:t>.</w:t>
            </w:r>
          </w:p>
          <w:p w:rsidR="00B15B29" w:rsidRPr="00261740" w:rsidRDefault="00B15B29" w:rsidP="00F32949">
            <w:pPr>
              <w:pStyle w:val="msonospacing0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Экскурсия в лес. Сбор природного материала и приготовление его к работе. Изготовление поделок из природного материала.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7D0032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C10F16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7D0032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3C5595" w:rsidRDefault="00B15B29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опрос, тестирование, анализ детских работ</w:t>
            </w:r>
          </w:p>
          <w:p w:rsidR="00E225AE" w:rsidRPr="00261740" w:rsidRDefault="00E225AE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lastRenderedPageBreak/>
              <w:t>Фотовыставки</w:t>
            </w:r>
          </w:p>
        </w:tc>
      </w:tr>
      <w:tr w:rsidR="00B15B29" w:rsidRPr="00261740" w:rsidTr="003B7A8D">
        <w:trPr>
          <w:trHeight w:val="3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C10F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Понятие экосистемы.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Экосистема, ее основные звенья.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C10F16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C10F16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опрос, тестирование, анализ детских работ. Фотовыставки.</w:t>
            </w:r>
          </w:p>
        </w:tc>
      </w:tr>
      <w:tr w:rsidR="00B15B29" w:rsidRPr="00261740" w:rsidTr="00F32949">
        <w:trPr>
          <w:trHeight w:val="15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6023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Среда обитания организмов.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Человек и среда обитания.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7D0032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60233F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7D0032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опрос, тестирование, анализ детских работ. Фотовыставки</w:t>
            </w:r>
          </w:p>
        </w:tc>
      </w:tr>
      <w:tr w:rsidR="00B15B29" w:rsidRPr="00261740" w:rsidTr="003B7A8D">
        <w:trPr>
          <w:trHeight w:val="3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 xml:space="preserve">Итоговое занятие. Защита </w:t>
            </w:r>
            <w:proofErr w:type="gramStart"/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проектов</w:t>
            </w:r>
            <w:r w:rsidR="005B59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595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End"/>
            <w:r w:rsidR="005B5957">
              <w:rPr>
                <w:rFonts w:ascii="Times New Roman" w:hAnsi="Times New Roman"/>
                <w:sz w:val="24"/>
                <w:szCs w:val="24"/>
              </w:rPr>
              <w:t xml:space="preserve">Экологические 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="005B5957">
              <w:rPr>
                <w:rFonts w:ascii="Times New Roman" w:hAnsi="Times New Roman"/>
                <w:sz w:val="24"/>
                <w:szCs w:val="24"/>
              </w:rPr>
              <w:t>ы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Республики Алтай.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опрос, тестирование, анализ детских работ. Фотовыставки</w:t>
            </w:r>
          </w:p>
        </w:tc>
      </w:tr>
      <w:tr w:rsidR="00B15B29" w:rsidRPr="00261740" w:rsidTr="003B7A8D">
        <w:trPr>
          <w:trHeight w:val="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FD098D" w:rsidRDefault="00B15B29" w:rsidP="00F329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098D">
              <w:rPr>
                <w:rFonts w:ascii="Times New Roman" w:hAnsi="Times New Roman"/>
                <w:b/>
                <w:sz w:val="24"/>
                <w:szCs w:val="24"/>
              </w:rPr>
              <w:t>Зеленая планета глазами детей</w:t>
            </w:r>
          </w:p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5B5957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5B5957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5B5957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опрос, тестирование, анализ детских работ. Фотовыставки</w:t>
            </w:r>
          </w:p>
        </w:tc>
      </w:tr>
      <w:tr w:rsidR="00B15B29" w:rsidRPr="00261740" w:rsidTr="003B7A8D">
        <w:trPr>
          <w:trHeight w:val="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6023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Итоговое занятие.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Защита проектов.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60233F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60233F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133012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Анализ проектов по критериям</w:t>
            </w:r>
          </w:p>
        </w:tc>
      </w:tr>
      <w:tr w:rsidR="00B15B29" w:rsidRPr="00261740" w:rsidTr="003B7A8D">
        <w:trPr>
          <w:trHeight w:val="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«Природа и человек»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60233F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60233F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662620" w:rsidP="00F329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 xml:space="preserve">Наблюдение, опрос, тестирование, анализ детских работ. Фотовыставки </w:t>
            </w:r>
          </w:p>
        </w:tc>
      </w:tr>
      <w:tr w:rsidR="00B15B29" w:rsidRPr="00261740" w:rsidTr="003B7A8D">
        <w:trPr>
          <w:trHeight w:val="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Экология человека «Быть здоровым модно»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5B5957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5B5957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5B5957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662620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опрос, тестирование, анализ детских работ. Фотовыставки</w:t>
            </w:r>
          </w:p>
        </w:tc>
      </w:tr>
      <w:tr w:rsidR="00B15B29" w:rsidRPr="00261740" w:rsidTr="003B7A8D">
        <w:trPr>
          <w:trHeight w:val="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Пернатые друзья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003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7D0032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662620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опрос, тестирование, анализ детских работ. Фотовыставки</w:t>
            </w:r>
          </w:p>
        </w:tc>
      </w:tr>
      <w:tr w:rsidR="00B15B29" w:rsidRPr="00261740" w:rsidTr="003B7A8D">
        <w:trPr>
          <w:trHeight w:val="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Итоговое занятие.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Защита экологических проектов на школьной конференции «Есть идея!» </w:t>
            </w: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60233F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60233F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662620" w:rsidP="00F32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Анализ проектов по критериям</w:t>
            </w:r>
          </w:p>
        </w:tc>
      </w:tr>
      <w:tr w:rsidR="00B15B29" w:rsidRPr="00261740" w:rsidTr="003B7A8D">
        <w:trPr>
          <w:trHeight w:val="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60233F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B15B29" w:rsidRPr="002617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 xml:space="preserve">Итоговое занятие. </w:t>
            </w:r>
            <w:r w:rsidR="00487A81" w:rsidRPr="00261740">
              <w:rPr>
                <w:rFonts w:ascii="Times New Roman" w:hAnsi="Times New Roman"/>
                <w:sz w:val="24"/>
                <w:szCs w:val="24"/>
              </w:rPr>
              <w:t xml:space="preserve">Посвящение в юные экологи. Викторина «Азбука природы». Награждение детей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B15B29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B15B29" w:rsidP="00F329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выставки творческих работ. Опрос</w:t>
            </w:r>
          </w:p>
        </w:tc>
      </w:tr>
      <w:tr w:rsidR="00B15B29" w:rsidRPr="00261740" w:rsidTr="003B7A8D">
        <w:trPr>
          <w:trHeight w:val="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261740" w:rsidRDefault="0060233F" w:rsidP="00F329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15B29" w:rsidRPr="002617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FD098D" w:rsidRDefault="00B15B29" w:rsidP="00F329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098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1B0776" w:rsidRDefault="007D0032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1B0776" w:rsidRDefault="002353A5" w:rsidP="00F329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5B29" w:rsidRPr="001B0776" w:rsidRDefault="00B15B29" w:rsidP="006023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B07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D003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B5E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15B29" w:rsidRPr="00261740" w:rsidRDefault="00B15B29" w:rsidP="00F3294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B0776" w:rsidRDefault="00B8125C" w:rsidP="00753DE6">
      <w:pPr>
        <w:pStyle w:val="Style10"/>
        <w:widowControl/>
        <w:jc w:val="center"/>
        <w:rPr>
          <w:rStyle w:val="FontStyle15"/>
          <w:sz w:val="24"/>
          <w:szCs w:val="24"/>
        </w:rPr>
      </w:pPr>
      <w:r w:rsidRPr="00261740">
        <w:rPr>
          <w:rStyle w:val="FontStyle15"/>
          <w:sz w:val="24"/>
          <w:szCs w:val="24"/>
        </w:rPr>
        <w:t>Содержание</w:t>
      </w:r>
      <w:r w:rsidR="001B0776">
        <w:rPr>
          <w:rStyle w:val="FontStyle15"/>
          <w:sz w:val="24"/>
          <w:szCs w:val="24"/>
        </w:rPr>
        <w:t xml:space="preserve"> учебного плана </w:t>
      </w:r>
    </w:p>
    <w:p w:rsidR="00B8125C" w:rsidRPr="00261740" w:rsidRDefault="00B8125C" w:rsidP="00753DE6">
      <w:pPr>
        <w:pStyle w:val="Style10"/>
        <w:widowControl/>
        <w:jc w:val="center"/>
        <w:rPr>
          <w:rStyle w:val="FontStyle15"/>
          <w:sz w:val="24"/>
          <w:szCs w:val="24"/>
        </w:rPr>
      </w:pPr>
      <w:r w:rsidRPr="00261740">
        <w:rPr>
          <w:rStyle w:val="FontStyle15"/>
          <w:sz w:val="24"/>
          <w:szCs w:val="24"/>
        </w:rPr>
        <w:t xml:space="preserve"> дополнительной общеобразовательной </w:t>
      </w:r>
      <w:r w:rsidR="005959EC">
        <w:rPr>
          <w:rStyle w:val="FontStyle15"/>
          <w:sz w:val="24"/>
          <w:szCs w:val="24"/>
        </w:rPr>
        <w:t xml:space="preserve">общеразвивающей </w:t>
      </w:r>
      <w:r w:rsidRPr="00261740">
        <w:rPr>
          <w:rStyle w:val="FontStyle15"/>
          <w:sz w:val="24"/>
          <w:szCs w:val="24"/>
        </w:rPr>
        <w:t>программы</w:t>
      </w:r>
    </w:p>
    <w:p w:rsidR="00B8125C" w:rsidRPr="00261740" w:rsidRDefault="007D0032" w:rsidP="00753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sz w:val="24"/>
          <w:szCs w:val="24"/>
        </w:rPr>
        <w:t>Экос</w:t>
      </w:r>
      <w:proofErr w:type="spellEnd"/>
      <w:r w:rsidR="004A6F9F" w:rsidRPr="00261740">
        <w:rPr>
          <w:rFonts w:ascii="Times New Roman" w:hAnsi="Times New Roman"/>
          <w:b/>
          <w:sz w:val="24"/>
          <w:szCs w:val="24"/>
        </w:rPr>
        <w:t>»</w:t>
      </w:r>
    </w:p>
    <w:p w:rsidR="00B8125C" w:rsidRPr="00261740" w:rsidRDefault="00287F04" w:rsidP="00753DE6">
      <w:pPr>
        <w:pStyle w:val="msonospacing0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1. Вводное занятие (1</w:t>
      </w:r>
      <w:r w:rsidR="00B8125C" w:rsidRPr="00261740">
        <w:rPr>
          <w:rFonts w:ascii="Times New Roman" w:hAnsi="Times New Roman"/>
          <w:b/>
          <w:sz w:val="24"/>
          <w:szCs w:val="24"/>
        </w:rPr>
        <w:t>часа).</w:t>
      </w:r>
      <w:r w:rsidR="00B8125C" w:rsidRPr="00261740">
        <w:rPr>
          <w:rFonts w:ascii="Times New Roman" w:hAnsi="Times New Roman"/>
          <w:sz w:val="24"/>
          <w:szCs w:val="24"/>
        </w:rPr>
        <w:t xml:space="preserve"> </w:t>
      </w:r>
    </w:p>
    <w:p w:rsidR="00B8125C" w:rsidRPr="00261740" w:rsidRDefault="00B8125C" w:rsidP="00753DE6">
      <w:pPr>
        <w:pStyle w:val="msonospacing0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Теория:</w:t>
      </w:r>
      <w:r w:rsidRPr="00261740">
        <w:rPr>
          <w:rFonts w:ascii="Times New Roman" w:hAnsi="Times New Roman"/>
          <w:sz w:val="24"/>
          <w:szCs w:val="24"/>
        </w:rPr>
        <w:t xml:space="preserve"> Знакомство с порядком и содержанием работы на занятиях, о задачах коллектива.</w:t>
      </w:r>
    </w:p>
    <w:p w:rsidR="00B8125C" w:rsidRPr="00261740" w:rsidRDefault="00B8125C" w:rsidP="00753DE6">
      <w:pPr>
        <w:pStyle w:val="msonospacing0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Практика:</w:t>
      </w:r>
      <w:r w:rsidRPr="00261740">
        <w:rPr>
          <w:rFonts w:ascii="Times New Roman" w:hAnsi="Times New Roman"/>
          <w:sz w:val="24"/>
          <w:szCs w:val="24"/>
        </w:rPr>
        <w:t xml:space="preserve"> Игры на знакомство. Ознакомительная беседа «Правила поведения на занятиях». </w:t>
      </w:r>
      <w:r w:rsidR="00DD4BA4" w:rsidRPr="00261740">
        <w:rPr>
          <w:rFonts w:ascii="Times New Roman" w:hAnsi="Times New Roman"/>
          <w:sz w:val="24"/>
          <w:szCs w:val="24"/>
        </w:rPr>
        <w:t xml:space="preserve"> </w:t>
      </w:r>
    </w:p>
    <w:p w:rsidR="00B8125C" w:rsidRPr="00261740" w:rsidRDefault="00D8728A" w:rsidP="00753DE6">
      <w:pPr>
        <w:pStyle w:val="Style1"/>
        <w:widowControl/>
        <w:tabs>
          <w:tab w:val="left" w:pos="2568"/>
          <w:tab w:val="left" w:pos="6643"/>
        </w:tabs>
        <w:spacing w:line="240" w:lineRule="auto"/>
        <w:ind w:right="34" w:firstLine="0"/>
        <w:rPr>
          <w:rFonts w:ascii="Times New Roman" w:hAnsi="Times New Roman"/>
          <w:b/>
          <w:bCs/>
          <w:spacing w:val="-10"/>
        </w:rPr>
      </w:pPr>
      <w:r w:rsidRPr="00261740">
        <w:rPr>
          <w:rFonts w:ascii="Times New Roman" w:hAnsi="Times New Roman"/>
          <w:b/>
        </w:rPr>
        <w:t>2. Наедине с природой (</w:t>
      </w:r>
      <w:r w:rsidR="004526D5" w:rsidRPr="00261740">
        <w:rPr>
          <w:rFonts w:ascii="Times New Roman" w:hAnsi="Times New Roman"/>
          <w:b/>
        </w:rPr>
        <w:t>5</w:t>
      </w:r>
      <w:r w:rsidR="00775DDC" w:rsidRPr="00261740">
        <w:rPr>
          <w:rFonts w:ascii="Times New Roman" w:hAnsi="Times New Roman"/>
          <w:b/>
        </w:rPr>
        <w:t xml:space="preserve"> часов</w:t>
      </w:r>
      <w:r w:rsidR="00B8125C" w:rsidRPr="00261740">
        <w:rPr>
          <w:rFonts w:ascii="Times New Roman" w:hAnsi="Times New Roman"/>
          <w:b/>
        </w:rPr>
        <w:t>)</w:t>
      </w:r>
      <w:r w:rsidR="00B8125C" w:rsidRPr="00261740">
        <w:rPr>
          <w:rFonts w:ascii="Times New Roman" w:hAnsi="Times New Roman"/>
        </w:rPr>
        <w:t>.</w:t>
      </w:r>
    </w:p>
    <w:p w:rsidR="00B8125C" w:rsidRPr="00261740" w:rsidRDefault="00B8125C" w:rsidP="00753DE6">
      <w:pPr>
        <w:pStyle w:val="msonospacing0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Теория:</w:t>
      </w:r>
      <w:r w:rsidRPr="00261740">
        <w:rPr>
          <w:rFonts w:ascii="Times New Roman" w:hAnsi="Times New Roman"/>
          <w:sz w:val="24"/>
          <w:szCs w:val="24"/>
        </w:rPr>
        <w:t xml:space="preserve"> Знакомство с окружающей нас природой.</w:t>
      </w:r>
      <w:r w:rsidR="00D8728A" w:rsidRPr="00261740">
        <w:rPr>
          <w:rFonts w:ascii="Times New Roman" w:hAnsi="Times New Roman"/>
          <w:sz w:val="24"/>
          <w:szCs w:val="24"/>
        </w:rPr>
        <w:t xml:space="preserve"> Видовое многообразие растений.</w:t>
      </w:r>
    </w:p>
    <w:p w:rsidR="00B8125C" w:rsidRPr="00261740" w:rsidRDefault="00B8125C" w:rsidP="00753DE6">
      <w:pPr>
        <w:pStyle w:val="msonospacing0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Практика:</w:t>
      </w:r>
      <w:r w:rsidR="00287F04" w:rsidRPr="00261740">
        <w:rPr>
          <w:rFonts w:ascii="Times New Roman" w:hAnsi="Times New Roman"/>
          <w:sz w:val="24"/>
          <w:szCs w:val="24"/>
        </w:rPr>
        <w:t xml:space="preserve"> </w:t>
      </w:r>
      <w:r w:rsidR="00D8728A" w:rsidRPr="00261740">
        <w:rPr>
          <w:rFonts w:ascii="Times New Roman" w:hAnsi="Times New Roman"/>
          <w:sz w:val="24"/>
          <w:szCs w:val="24"/>
        </w:rPr>
        <w:t>Экскурсия в лес</w:t>
      </w:r>
      <w:r w:rsidR="007D0032">
        <w:rPr>
          <w:rFonts w:ascii="Times New Roman" w:hAnsi="Times New Roman"/>
          <w:sz w:val="24"/>
          <w:szCs w:val="24"/>
        </w:rPr>
        <w:t xml:space="preserve"> по окрестностям села Усть-Кокса</w:t>
      </w:r>
      <w:r w:rsidR="00D8728A" w:rsidRPr="00261740">
        <w:rPr>
          <w:rFonts w:ascii="Times New Roman" w:hAnsi="Times New Roman"/>
          <w:sz w:val="24"/>
          <w:szCs w:val="24"/>
        </w:rPr>
        <w:t xml:space="preserve">. </w:t>
      </w:r>
      <w:r w:rsidRPr="00261740">
        <w:rPr>
          <w:rFonts w:ascii="Times New Roman" w:hAnsi="Times New Roman"/>
          <w:sz w:val="24"/>
          <w:szCs w:val="24"/>
        </w:rPr>
        <w:t xml:space="preserve">Сбор природного материала и приготовление его к работе. Изготовление </w:t>
      </w:r>
      <w:r w:rsidR="0008151F" w:rsidRPr="00261740">
        <w:rPr>
          <w:rFonts w:ascii="Times New Roman" w:hAnsi="Times New Roman"/>
          <w:sz w:val="24"/>
          <w:szCs w:val="24"/>
        </w:rPr>
        <w:t>поделок из природного материала</w:t>
      </w:r>
    </w:p>
    <w:p w:rsidR="00BD3B75" w:rsidRPr="00261740" w:rsidRDefault="0008151F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«Краски осени».</w:t>
      </w:r>
    </w:p>
    <w:p w:rsidR="00B8125C" w:rsidRPr="00261740" w:rsidRDefault="007D0032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Понятие экосистемы (1 час</w:t>
      </w:r>
      <w:r w:rsidR="00B8125C" w:rsidRPr="00261740">
        <w:rPr>
          <w:rFonts w:ascii="Times New Roman" w:hAnsi="Times New Roman"/>
          <w:b/>
          <w:sz w:val="24"/>
          <w:szCs w:val="24"/>
        </w:rPr>
        <w:t>).</w:t>
      </w:r>
      <w:r w:rsidR="00B8125C" w:rsidRPr="00261740">
        <w:rPr>
          <w:rFonts w:ascii="Times New Roman" w:hAnsi="Times New Roman"/>
          <w:sz w:val="24"/>
          <w:szCs w:val="24"/>
        </w:rPr>
        <w:t xml:space="preserve"> </w:t>
      </w:r>
    </w:p>
    <w:p w:rsidR="00B8125C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Теория:</w:t>
      </w:r>
      <w:r w:rsidRPr="00261740">
        <w:rPr>
          <w:rFonts w:ascii="Times New Roman" w:hAnsi="Times New Roman"/>
          <w:sz w:val="24"/>
          <w:szCs w:val="24"/>
        </w:rPr>
        <w:t xml:space="preserve"> Экосистема, ее основные звенья</w:t>
      </w:r>
      <w:r w:rsidR="007D0032">
        <w:rPr>
          <w:rFonts w:ascii="Times New Roman" w:hAnsi="Times New Roman"/>
          <w:sz w:val="24"/>
          <w:szCs w:val="24"/>
        </w:rPr>
        <w:t xml:space="preserve">. </w:t>
      </w:r>
    </w:p>
    <w:p w:rsidR="00B8125C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</w:t>
      </w:r>
      <w:r w:rsidRPr="00261740">
        <w:rPr>
          <w:rFonts w:ascii="Times New Roman" w:hAnsi="Times New Roman"/>
          <w:b/>
          <w:sz w:val="24"/>
          <w:szCs w:val="24"/>
        </w:rPr>
        <w:t>:</w:t>
      </w:r>
      <w:r w:rsidR="00732C81" w:rsidRPr="00261740">
        <w:rPr>
          <w:rFonts w:ascii="Times New Roman" w:hAnsi="Times New Roman"/>
          <w:b/>
          <w:sz w:val="24"/>
          <w:szCs w:val="24"/>
        </w:rPr>
        <w:t xml:space="preserve"> </w:t>
      </w:r>
      <w:r w:rsidR="00121AFA" w:rsidRPr="00261740">
        <w:rPr>
          <w:rFonts w:ascii="Times New Roman" w:hAnsi="Times New Roman"/>
          <w:iCs/>
          <w:sz w:val="24"/>
          <w:szCs w:val="24"/>
        </w:rPr>
        <w:t>И</w:t>
      </w:r>
      <w:r w:rsidR="00121AFA" w:rsidRPr="00261740">
        <w:rPr>
          <w:rFonts w:ascii="Times New Roman" w:hAnsi="Times New Roman"/>
          <w:sz w:val="24"/>
          <w:szCs w:val="24"/>
        </w:rPr>
        <w:t xml:space="preserve">гра в пищевые цепочки. </w:t>
      </w:r>
      <w:r w:rsidR="00DD4BA4" w:rsidRPr="00261740">
        <w:rPr>
          <w:rFonts w:ascii="Times New Roman" w:hAnsi="Times New Roman"/>
          <w:sz w:val="24"/>
          <w:szCs w:val="24"/>
        </w:rPr>
        <w:t xml:space="preserve">Составление </w:t>
      </w:r>
      <w:r w:rsidR="00732C81" w:rsidRPr="00261740">
        <w:rPr>
          <w:rFonts w:ascii="Times New Roman" w:hAnsi="Times New Roman"/>
          <w:sz w:val="24"/>
          <w:szCs w:val="24"/>
        </w:rPr>
        <w:t>пищевых цепей, сетей, экологических пирамид.</w:t>
      </w:r>
      <w:r w:rsidRPr="00261740">
        <w:rPr>
          <w:rFonts w:ascii="Times New Roman" w:hAnsi="Times New Roman"/>
          <w:sz w:val="24"/>
          <w:szCs w:val="24"/>
        </w:rPr>
        <w:t xml:space="preserve">  </w:t>
      </w:r>
      <w:r w:rsidR="00DD4BA4" w:rsidRPr="00261740">
        <w:rPr>
          <w:rFonts w:ascii="Times New Roman" w:hAnsi="Times New Roman"/>
          <w:sz w:val="24"/>
          <w:szCs w:val="24"/>
        </w:rPr>
        <w:t xml:space="preserve"> </w:t>
      </w:r>
    </w:p>
    <w:p w:rsidR="00B8125C" w:rsidRPr="00261740" w:rsidRDefault="004A23BE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4.Среда обитания организмов (</w:t>
      </w:r>
      <w:r w:rsidR="005B5957">
        <w:rPr>
          <w:rFonts w:ascii="Times New Roman" w:hAnsi="Times New Roman"/>
          <w:b/>
          <w:sz w:val="24"/>
          <w:szCs w:val="24"/>
        </w:rPr>
        <w:t>3 час</w:t>
      </w:r>
      <w:r w:rsidR="00B8125C" w:rsidRPr="00261740">
        <w:rPr>
          <w:rFonts w:ascii="Times New Roman" w:hAnsi="Times New Roman"/>
          <w:b/>
          <w:sz w:val="24"/>
          <w:szCs w:val="24"/>
        </w:rPr>
        <w:t>).</w:t>
      </w:r>
      <w:r w:rsidR="00B8125C" w:rsidRPr="00261740">
        <w:rPr>
          <w:rFonts w:ascii="Times New Roman" w:hAnsi="Times New Roman"/>
          <w:sz w:val="24"/>
          <w:szCs w:val="24"/>
        </w:rPr>
        <w:t xml:space="preserve"> </w:t>
      </w:r>
    </w:p>
    <w:p w:rsidR="00B8125C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Теория:</w:t>
      </w:r>
      <w:r w:rsidR="00775DDC" w:rsidRPr="00261740">
        <w:rPr>
          <w:rFonts w:ascii="Times New Roman" w:hAnsi="Times New Roman"/>
          <w:sz w:val="24"/>
          <w:szCs w:val="24"/>
        </w:rPr>
        <w:t xml:space="preserve"> Экологические</w:t>
      </w:r>
      <w:r w:rsidRPr="00261740">
        <w:rPr>
          <w:rFonts w:ascii="Times New Roman" w:hAnsi="Times New Roman"/>
          <w:sz w:val="24"/>
          <w:szCs w:val="24"/>
        </w:rPr>
        <w:t xml:space="preserve"> факторы. Человек и среда обитания.</w:t>
      </w:r>
      <w:r w:rsidR="001C4F55" w:rsidRPr="00261740">
        <w:rPr>
          <w:rFonts w:ascii="Times New Roman" w:hAnsi="Times New Roman"/>
          <w:sz w:val="24"/>
          <w:szCs w:val="24"/>
        </w:rPr>
        <w:t xml:space="preserve"> </w:t>
      </w:r>
    </w:p>
    <w:p w:rsidR="00693D0A" w:rsidRPr="00261740" w:rsidRDefault="00B8125C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</w:t>
      </w:r>
      <w:r w:rsidR="00732C81" w:rsidRPr="00261740">
        <w:rPr>
          <w:rFonts w:ascii="Times New Roman" w:hAnsi="Times New Roman"/>
          <w:b/>
          <w:sz w:val="24"/>
          <w:szCs w:val="24"/>
        </w:rPr>
        <w:t>:</w:t>
      </w:r>
      <w:r w:rsidR="007371C6" w:rsidRPr="00261740">
        <w:rPr>
          <w:rFonts w:ascii="Times New Roman" w:hAnsi="Times New Roman"/>
          <w:b/>
          <w:sz w:val="24"/>
          <w:szCs w:val="24"/>
        </w:rPr>
        <w:t xml:space="preserve"> </w:t>
      </w:r>
      <w:r w:rsidR="007D337F">
        <w:rPr>
          <w:rFonts w:ascii="Times New Roman" w:hAnsi="Times New Roman"/>
          <w:sz w:val="24"/>
          <w:szCs w:val="24"/>
        </w:rPr>
        <w:t xml:space="preserve">Рисование </w:t>
      </w:r>
      <w:r w:rsidR="00693D0A" w:rsidRPr="00261740">
        <w:rPr>
          <w:rFonts w:ascii="Times New Roman" w:hAnsi="Times New Roman"/>
          <w:sz w:val="24"/>
          <w:szCs w:val="24"/>
        </w:rPr>
        <w:t>листовок: «Чистая природа – здоровый человек»,</w:t>
      </w:r>
    </w:p>
    <w:p w:rsidR="00B8125C" w:rsidRPr="00261740" w:rsidRDefault="00732C81" w:rsidP="00753D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р</w:t>
      </w:r>
      <w:r w:rsidR="005B5957">
        <w:rPr>
          <w:rFonts w:ascii="Times New Roman" w:hAnsi="Times New Roman"/>
          <w:sz w:val="24"/>
          <w:szCs w:val="24"/>
        </w:rPr>
        <w:t xml:space="preserve">абота над </w:t>
      </w:r>
      <w:proofErr w:type="gramStart"/>
      <w:r w:rsidR="005B5957">
        <w:rPr>
          <w:rFonts w:ascii="Times New Roman" w:hAnsi="Times New Roman"/>
          <w:sz w:val="24"/>
          <w:szCs w:val="24"/>
        </w:rPr>
        <w:t xml:space="preserve">проектами </w:t>
      </w:r>
      <w:r w:rsidR="001C4F55" w:rsidRPr="00261740">
        <w:rPr>
          <w:rFonts w:ascii="Times New Roman" w:hAnsi="Times New Roman"/>
          <w:sz w:val="24"/>
          <w:szCs w:val="24"/>
        </w:rPr>
        <w:t xml:space="preserve"> </w:t>
      </w:r>
      <w:r w:rsidR="005B5957">
        <w:rPr>
          <w:rFonts w:ascii="Times New Roman" w:hAnsi="Times New Roman"/>
          <w:sz w:val="24"/>
          <w:szCs w:val="24"/>
        </w:rPr>
        <w:t>«</w:t>
      </w:r>
      <w:proofErr w:type="gramEnd"/>
      <w:r w:rsidR="005B5957">
        <w:rPr>
          <w:rFonts w:ascii="Times New Roman" w:hAnsi="Times New Roman"/>
          <w:sz w:val="24"/>
          <w:szCs w:val="24"/>
        </w:rPr>
        <w:t>Экологические</w:t>
      </w:r>
      <w:r w:rsidR="001C4F55" w:rsidRPr="00261740">
        <w:rPr>
          <w:rFonts w:ascii="Times New Roman" w:hAnsi="Times New Roman"/>
          <w:sz w:val="24"/>
          <w:szCs w:val="24"/>
        </w:rPr>
        <w:t xml:space="preserve"> проблем</w:t>
      </w:r>
      <w:r w:rsidR="005B5957">
        <w:rPr>
          <w:rFonts w:ascii="Times New Roman" w:hAnsi="Times New Roman"/>
          <w:sz w:val="24"/>
          <w:szCs w:val="24"/>
        </w:rPr>
        <w:t>ы</w:t>
      </w:r>
      <w:r w:rsidR="001C4F55" w:rsidRPr="00261740">
        <w:rPr>
          <w:rFonts w:ascii="Times New Roman" w:hAnsi="Times New Roman"/>
          <w:sz w:val="24"/>
          <w:szCs w:val="24"/>
        </w:rPr>
        <w:t xml:space="preserve"> Республики Алтай</w:t>
      </w:r>
      <w:r w:rsidR="005B5957">
        <w:rPr>
          <w:rFonts w:ascii="Times New Roman" w:hAnsi="Times New Roman"/>
          <w:sz w:val="24"/>
          <w:szCs w:val="24"/>
        </w:rPr>
        <w:t>»</w:t>
      </w:r>
      <w:r w:rsidR="00775DDC" w:rsidRPr="00261740">
        <w:rPr>
          <w:rFonts w:ascii="Times New Roman" w:hAnsi="Times New Roman"/>
          <w:sz w:val="24"/>
          <w:szCs w:val="24"/>
        </w:rPr>
        <w:t>.</w:t>
      </w:r>
    </w:p>
    <w:p w:rsidR="00B8125C" w:rsidRPr="00261740" w:rsidRDefault="00B8125C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 xml:space="preserve">5. Итоговое занятие </w:t>
      </w:r>
      <w:r w:rsidRPr="00261740">
        <w:rPr>
          <w:rFonts w:ascii="Times New Roman" w:hAnsi="Times New Roman"/>
          <w:sz w:val="24"/>
          <w:szCs w:val="24"/>
        </w:rPr>
        <w:t>(2 часа).</w:t>
      </w:r>
    </w:p>
    <w:p w:rsidR="00B8125C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Теория:</w:t>
      </w:r>
      <w:r w:rsidRPr="00261740">
        <w:rPr>
          <w:rFonts w:ascii="Times New Roman" w:hAnsi="Times New Roman"/>
          <w:sz w:val="24"/>
          <w:szCs w:val="24"/>
        </w:rPr>
        <w:t xml:space="preserve"> </w:t>
      </w:r>
    </w:p>
    <w:p w:rsidR="00B8125C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</w:t>
      </w:r>
      <w:r w:rsidRPr="00261740">
        <w:rPr>
          <w:rFonts w:ascii="Times New Roman" w:hAnsi="Times New Roman"/>
          <w:b/>
          <w:sz w:val="24"/>
          <w:szCs w:val="24"/>
        </w:rPr>
        <w:t>:</w:t>
      </w:r>
      <w:r w:rsidR="00381594" w:rsidRPr="00261740">
        <w:rPr>
          <w:rFonts w:ascii="Times New Roman" w:hAnsi="Times New Roman"/>
          <w:b/>
          <w:sz w:val="24"/>
          <w:szCs w:val="24"/>
        </w:rPr>
        <w:t xml:space="preserve"> Защита проектов</w:t>
      </w:r>
      <w:r w:rsidR="005B5957">
        <w:rPr>
          <w:rFonts w:ascii="Times New Roman" w:hAnsi="Times New Roman"/>
          <w:sz w:val="24"/>
          <w:szCs w:val="24"/>
        </w:rPr>
        <w:t xml:space="preserve"> «Экологические</w:t>
      </w:r>
      <w:r w:rsidR="00BD3B75" w:rsidRPr="00261740">
        <w:rPr>
          <w:rFonts w:ascii="Times New Roman" w:hAnsi="Times New Roman"/>
          <w:sz w:val="24"/>
          <w:szCs w:val="24"/>
        </w:rPr>
        <w:t xml:space="preserve"> проблем</w:t>
      </w:r>
      <w:r w:rsidR="005B5957">
        <w:rPr>
          <w:rFonts w:ascii="Times New Roman" w:hAnsi="Times New Roman"/>
          <w:sz w:val="24"/>
          <w:szCs w:val="24"/>
        </w:rPr>
        <w:t>ы</w:t>
      </w:r>
      <w:r w:rsidR="00BD3B75" w:rsidRPr="00261740">
        <w:rPr>
          <w:rFonts w:ascii="Times New Roman" w:hAnsi="Times New Roman"/>
          <w:sz w:val="24"/>
          <w:szCs w:val="24"/>
        </w:rPr>
        <w:t xml:space="preserve"> Республики Алтай.</w:t>
      </w:r>
    </w:p>
    <w:p w:rsidR="00121AFA" w:rsidRPr="00261740" w:rsidRDefault="00B8125C" w:rsidP="00753DE6">
      <w:pPr>
        <w:pStyle w:val="af0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121AFA" w:rsidRPr="00261740">
        <w:rPr>
          <w:rFonts w:ascii="Times New Roman" w:hAnsi="Times New Roman"/>
          <w:sz w:val="24"/>
          <w:szCs w:val="24"/>
        </w:rPr>
        <w:t>Зеленая планета глазами детей</w:t>
      </w:r>
      <w:r w:rsidR="00D17D7A" w:rsidRPr="00261740">
        <w:rPr>
          <w:rFonts w:ascii="Times New Roman" w:hAnsi="Times New Roman"/>
          <w:sz w:val="24"/>
          <w:szCs w:val="24"/>
        </w:rPr>
        <w:t xml:space="preserve"> </w:t>
      </w:r>
      <w:r w:rsidR="00337A5A" w:rsidRPr="00261740">
        <w:rPr>
          <w:rFonts w:ascii="Times New Roman" w:hAnsi="Times New Roman"/>
          <w:b/>
          <w:bCs/>
          <w:sz w:val="24"/>
          <w:szCs w:val="24"/>
        </w:rPr>
        <w:t>(</w:t>
      </w:r>
      <w:r w:rsidR="005B5957">
        <w:rPr>
          <w:rFonts w:ascii="Times New Roman" w:hAnsi="Times New Roman"/>
          <w:b/>
          <w:bCs/>
          <w:sz w:val="24"/>
          <w:szCs w:val="24"/>
        </w:rPr>
        <w:t>3 часа</w:t>
      </w:r>
      <w:r w:rsidR="00B90578" w:rsidRPr="00261740">
        <w:rPr>
          <w:rFonts w:ascii="Times New Roman" w:hAnsi="Times New Roman"/>
          <w:b/>
          <w:bCs/>
          <w:sz w:val="24"/>
          <w:szCs w:val="24"/>
        </w:rPr>
        <w:t>).</w:t>
      </w:r>
    </w:p>
    <w:p w:rsidR="00324A30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Теория:</w:t>
      </w:r>
      <w:r w:rsidRPr="00261740">
        <w:rPr>
          <w:rFonts w:ascii="Times New Roman" w:hAnsi="Times New Roman"/>
          <w:sz w:val="24"/>
          <w:szCs w:val="24"/>
        </w:rPr>
        <w:t xml:space="preserve"> </w:t>
      </w:r>
      <w:r w:rsidRPr="00261740">
        <w:rPr>
          <w:rFonts w:ascii="Times New Roman" w:hAnsi="Times New Roman"/>
          <w:b/>
          <w:sz w:val="24"/>
          <w:szCs w:val="24"/>
        </w:rPr>
        <w:t>«Царство растений»</w:t>
      </w:r>
      <w:r w:rsidR="00D1366F" w:rsidRPr="00261740">
        <w:rPr>
          <w:rFonts w:ascii="Times New Roman" w:hAnsi="Times New Roman"/>
          <w:sz w:val="24"/>
          <w:szCs w:val="24"/>
        </w:rPr>
        <w:t>. Разнообразие растений.</w:t>
      </w:r>
      <w:r w:rsidRPr="00261740">
        <w:rPr>
          <w:rFonts w:ascii="Times New Roman" w:hAnsi="Times New Roman"/>
          <w:sz w:val="24"/>
          <w:szCs w:val="24"/>
        </w:rPr>
        <w:t xml:space="preserve"> Значение растений в жизни людей.</w:t>
      </w:r>
      <w:r w:rsidRPr="00261740">
        <w:rPr>
          <w:rStyle w:val="apple-converted-space"/>
          <w:rFonts w:ascii="Times New Roman" w:hAnsi="Times New Roman"/>
          <w:sz w:val="24"/>
          <w:szCs w:val="24"/>
        </w:rPr>
        <w:t> </w:t>
      </w:r>
      <w:r w:rsidR="00D1366F" w:rsidRPr="00261740">
        <w:rPr>
          <w:rFonts w:ascii="Times New Roman" w:hAnsi="Times New Roman"/>
          <w:sz w:val="24"/>
          <w:szCs w:val="24"/>
        </w:rPr>
        <w:t xml:space="preserve"> </w:t>
      </w:r>
      <w:r w:rsidR="00BE18A0" w:rsidRPr="00261740">
        <w:rPr>
          <w:rFonts w:ascii="Times New Roman" w:hAnsi="Times New Roman"/>
          <w:sz w:val="24"/>
          <w:szCs w:val="24"/>
        </w:rPr>
        <w:t xml:space="preserve"> Лекарственные растения. Места произрастания лекарственных растений. </w:t>
      </w:r>
      <w:r w:rsidR="00324A30" w:rsidRPr="00261740">
        <w:rPr>
          <w:rFonts w:ascii="Times New Roman" w:hAnsi="Times New Roman"/>
          <w:sz w:val="24"/>
          <w:szCs w:val="24"/>
        </w:rPr>
        <w:t>Красная книга Республики Алтай.</w:t>
      </w:r>
    </w:p>
    <w:p w:rsidR="002353A5" w:rsidRDefault="00B8125C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</w:t>
      </w:r>
      <w:r w:rsidRPr="00261740">
        <w:rPr>
          <w:rFonts w:ascii="Times New Roman" w:hAnsi="Times New Roman"/>
          <w:b/>
          <w:sz w:val="24"/>
          <w:szCs w:val="24"/>
        </w:rPr>
        <w:t xml:space="preserve">: </w:t>
      </w:r>
      <w:r w:rsidR="003E7F30" w:rsidRPr="00261740">
        <w:rPr>
          <w:rFonts w:ascii="Times New Roman" w:hAnsi="Times New Roman"/>
          <w:sz w:val="24"/>
          <w:szCs w:val="24"/>
        </w:rPr>
        <w:t>Экскурсия в лес</w:t>
      </w:r>
      <w:r w:rsidRPr="00261740">
        <w:rPr>
          <w:rFonts w:ascii="Times New Roman" w:hAnsi="Times New Roman"/>
          <w:sz w:val="24"/>
          <w:szCs w:val="24"/>
        </w:rPr>
        <w:t xml:space="preserve"> (наблюдение за деревьями и куста</w:t>
      </w:r>
      <w:r w:rsidR="00C96FE1" w:rsidRPr="00261740">
        <w:rPr>
          <w:rFonts w:ascii="Times New Roman" w:hAnsi="Times New Roman"/>
          <w:sz w:val="24"/>
          <w:szCs w:val="24"/>
        </w:rPr>
        <w:t>рниками в холодное время года).</w:t>
      </w:r>
      <w:r w:rsidRPr="00261740">
        <w:rPr>
          <w:rFonts w:ascii="Times New Roman" w:hAnsi="Times New Roman"/>
          <w:sz w:val="24"/>
          <w:szCs w:val="24"/>
        </w:rPr>
        <w:t xml:space="preserve"> </w:t>
      </w:r>
    </w:p>
    <w:p w:rsidR="00B8125C" w:rsidRPr="00261740" w:rsidRDefault="00B8125C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 xml:space="preserve">7. Итоговое занятие. </w:t>
      </w:r>
      <w:r w:rsidR="005B5957">
        <w:rPr>
          <w:rFonts w:ascii="Times New Roman" w:hAnsi="Times New Roman"/>
          <w:sz w:val="24"/>
          <w:szCs w:val="24"/>
        </w:rPr>
        <w:t>(1 час</w:t>
      </w:r>
      <w:r w:rsidRPr="00261740">
        <w:rPr>
          <w:rFonts w:ascii="Times New Roman" w:hAnsi="Times New Roman"/>
          <w:sz w:val="24"/>
          <w:szCs w:val="24"/>
        </w:rPr>
        <w:t>).</w:t>
      </w:r>
    </w:p>
    <w:p w:rsidR="00B8125C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Теория:</w:t>
      </w:r>
      <w:r w:rsidRPr="00261740">
        <w:rPr>
          <w:rFonts w:ascii="Times New Roman" w:hAnsi="Times New Roman"/>
          <w:sz w:val="24"/>
          <w:szCs w:val="24"/>
        </w:rPr>
        <w:t xml:space="preserve"> -----</w:t>
      </w:r>
    </w:p>
    <w:p w:rsidR="00B8125C" w:rsidRPr="00261740" w:rsidRDefault="00B8125C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</w:t>
      </w:r>
      <w:r w:rsidRPr="00261740">
        <w:rPr>
          <w:rFonts w:ascii="Times New Roman" w:hAnsi="Times New Roman"/>
          <w:b/>
          <w:sz w:val="24"/>
          <w:szCs w:val="24"/>
        </w:rPr>
        <w:t>:</w:t>
      </w:r>
      <w:r w:rsidR="005B5957">
        <w:rPr>
          <w:rFonts w:ascii="Times New Roman" w:hAnsi="Times New Roman"/>
          <w:b/>
          <w:sz w:val="24"/>
          <w:szCs w:val="24"/>
        </w:rPr>
        <w:t>Защита</w:t>
      </w:r>
      <w:proofErr w:type="spellEnd"/>
      <w:proofErr w:type="gramEnd"/>
      <w:r w:rsidR="005B5957">
        <w:rPr>
          <w:rFonts w:ascii="Times New Roman" w:hAnsi="Times New Roman"/>
          <w:b/>
          <w:sz w:val="24"/>
          <w:szCs w:val="24"/>
        </w:rPr>
        <w:t xml:space="preserve"> проектов</w:t>
      </w:r>
      <w:r w:rsidR="00337A5A" w:rsidRPr="00261740">
        <w:rPr>
          <w:rFonts w:ascii="Times New Roman" w:hAnsi="Times New Roman"/>
          <w:b/>
          <w:sz w:val="24"/>
          <w:szCs w:val="24"/>
        </w:rPr>
        <w:t>.</w:t>
      </w:r>
      <w:r w:rsidRPr="00261740">
        <w:rPr>
          <w:rFonts w:ascii="Times New Roman" w:hAnsi="Times New Roman"/>
          <w:b/>
          <w:sz w:val="24"/>
          <w:szCs w:val="24"/>
        </w:rPr>
        <w:t xml:space="preserve"> </w:t>
      </w:r>
      <w:r w:rsidR="00337A5A" w:rsidRPr="00261740">
        <w:rPr>
          <w:rFonts w:ascii="Times New Roman" w:hAnsi="Times New Roman"/>
          <w:sz w:val="24"/>
          <w:szCs w:val="24"/>
        </w:rPr>
        <w:t xml:space="preserve"> </w:t>
      </w:r>
    </w:p>
    <w:p w:rsidR="0074048E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8. «Природа и человек»</w:t>
      </w:r>
      <w:r w:rsidR="005B5957">
        <w:rPr>
          <w:rFonts w:ascii="Times New Roman" w:hAnsi="Times New Roman"/>
          <w:sz w:val="24"/>
          <w:szCs w:val="24"/>
        </w:rPr>
        <w:t xml:space="preserve"> (3</w:t>
      </w:r>
      <w:r w:rsidR="00C5228E" w:rsidRPr="00261740">
        <w:rPr>
          <w:rFonts w:ascii="Times New Roman" w:hAnsi="Times New Roman"/>
          <w:sz w:val="24"/>
          <w:szCs w:val="24"/>
        </w:rPr>
        <w:t xml:space="preserve"> часа</w:t>
      </w:r>
      <w:r w:rsidR="002B28AC" w:rsidRPr="00261740">
        <w:rPr>
          <w:rFonts w:ascii="Times New Roman" w:hAnsi="Times New Roman"/>
          <w:sz w:val="24"/>
          <w:szCs w:val="24"/>
        </w:rPr>
        <w:t>.</w:t>
      </w:r>
      <w:r w:rsidRPr="00261740">
        <w:rPr>
          <w:rFonts w:ascii="Times New Roman" w:hAnsi="Times New Roman"/>
          <w:sz w:val="24"/>
          <w:szCs w:val="24"/>
        </w:rPr>
        <w:t>)</w:t>
      </w:r>
    </w:p>
    <w:p w:rsidR="00B8125C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 xml:space="preserve">Теория: </w:t>
      </w:r>
      <w:r w:rsidRPr="00261740">
        <w:rPr>
          <w:rFonts w:ascii="Times New Roman" w:hAnsi="Times New Roman"/>
          <w:sz w:val="24"/>
          <w:szCs w:val="24"/>
        </w:rPr>
        <w:t>Прир</w:t>
      </w:r>
      <w:r w:rsidR="00C5228E" w:rsidRPr="00261740">
        <w:rPr>
          <w:rFonts w:ascii="Times New Roman" w:hAnsi="Times New Roman"/>
          <w:sz w:val="24"/>
          <w:szCs w:val="24"/>
        </w:rPr>
        <w:t>ода. Значение пр</w:t>
      </w:r>
      <w:r w:rsidR="005B5957">
        <w:rPr>
          <w:rFonts w:ascii="Times New Roman" w:hAnsi="Times New Roman"/>
          <w:sz w:val="24"/>
          <w:szCs w:val="24"/>
        </w:rPr>
        <w:t>ироды для людей. Охрана природы</w:t>
      </w:r>
      <w:r w:rsidRPr="00261740">
        <w:rPr>
          <w:rFonts w:ascii="Times New Roman" w:hAnsi="Times New Roman"/>
          <w:sz w:val="24"/>
          <w:szCs w:val="24"/>
        </w:rPr>
        <w:t>.</w:t>
      </w:r>
    </w:p>
    <w:p w:rsidR="00EB3316" w:rsidRPr="00261740" w:rsidRDefault="00B8125C" w:rsidP="00753D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</w:t>
      </w:r>
      <w:r w:rsidRPr="00261740">
        <w:rPr>
          <w:rFonts w:ascii="Times New Roman" w:hAnsi="Times New Roman"/>
          <w:b/>
          <w:sz w:val="24"/>
          <w:szCs w:val="24"/>
        </w:rPr>
        <w:t xml:space="preserve">: </w:t>
      </w:r>
      <w:r w:rsidR="00C5228E" w:rsidRPr="00261740">
        <w:rPr>
          <w:rFonts w:ascii="Times New Roman" w:hAnsi="Times New Roman"/>
          <w:sz w:val="24"/>
          <w:szCs w:val="24"/>
        </w:rPr>
        <w:t>Акция «Чистое село»</w:t>
      </w:r>
      <w:r w:rsidR="00041325" w:rsidRPr="00261740">
        <w:rPr>
          <w:rFonts w:ascii="Times New Roman" w:hAnsi="Times New Roman"/>
          <w:b/>
          <w:sz w:val="24"/>
          <w:szCs w:val="24"/>
        </w:rPr>
        <w:t xml:space="preserve">. </w:t>
      </w:r>
      <w:r w:rsidR="00041325" w:rsidRPr="00261740">
        <w:rPr>
          <w:rFonts w:ascii="Times New Roman" w:hAnsi="Times New Roman"/>
          <w:sz w:val="24"/>
          <w:szCs w:val="24"/>
        </w:rPr>
        <w:t>Уборка территории школы</w:t>
      </w:r>
    </w:p>
    <w:p w:rsidR="00DA1E81" w:rsidRDefault="00DA1E81" w:rsidP="00753D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8125C" w:rsidRPr="00261740" w:rsidRDefault="00B2158E" w:rsidP="00753D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9</w:t>
      </w:r>
      <w:r w:rsidR="007371C6" w:rsidRPr="00261740">
        <w:rPr>
          <w:rFonts w:ascii="Times New Roman" w:hAnsi="Times New Roman"/>
          <w:b/>
          <w:sz w:val="24"/>
          <w:szCs w:val="24"/>
        </w:rPr>
        <w:t>.Экология человека «Б</w:t>
      </w:r>
      <w:r w:rsidR="00B8125C" w:rsidRPr="00261740">
        <w:rPr>
          <w:rFonts w:ascii="Times New Roman" w:hAnsi="Times New Roman"/>
          <w:b/>
          <w:sz w:val="24"/>
          <w:szCs w:val="24"/>
        </w:rPr>
        <w:t xml:space="preserve">ыть здоровым модно» </w:t>
      </w:r>
      <w:r w:rsidR="007371C6" w:rsidRPr="00261740">
        <w:rPr>
          <w:rFonts w:ascii="Times New Roman" w:hAnsi="Times New Roman"/>
          <w:sz w:val="24"/>
          <w:szCs w:val="24"/>
        </w:rPr>
        <w:t>(</w:t>
      </w:r>
      <w:r w:rsidR="005B5957">
        <w:rPr>
          <w:rFonts w:ascii="Times New Roman" w:hAnsi="Times New Roman"/>
          <w:sz w:val="24"/>
          <w:szCs w:val="24"/>
        </w:rPr>
        <w:t>5</w:t>
      </w:r>
      <w:r w:rsidR="007371C6" w:rsidRPr="00261740">
        <w:rPr>
          <w:rFonts w:ascii="Times New Roman" w:hAnsi="Times New Roman"/>
          <w:sz w:val="24"/>
          <w:szCs w:val="24"/>
        </w:rPr>
        <w:t xml:space="preserve"> </w:t>
      </w:r>
      <w:r w:rsidR="005B5957">
        <w:rPr>
          <w:rFonts w:ascii="Times New Roman" w:hAnsi="Times New Roman"/>
          <w:sz w:val="24"/>
          <w:szCs w:val="24"/>
        </w:rPr>
        <w:t>час</w:t>
      </w:r>
      <w:r w:rsidR="002353A5">
        <w:rPr>
          <w:rFonts w:ascii="Times New Roman" w:hAnsi="Times New Roman"/>
          <w:sz w:val="24"/>
          <w:szCs w:val="24"/>
        </w:rPr>
        <w:t>ов</w:t>
      </w:r>
      <w:r w:rsidR="00B8125C" w:rsidRPr="00261740">
        <w:rPr>
          <w:rFonts w:ascii="Times New Roman" w:hAnsi="Times New Roman"/>
          <w:sz w:val="24"/>
          <w:szCs w:val="24"/>
        </w:rPr>
        <w:t>).</w:t>
      </w:r>
    </w:p>
    <w:p w:rsidR="00B8125C" w:rsidRPr="00261740" w:rsidRDefault="00B8125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 xml:space="preserve">Теория: </w:t>
      </w:r>
      <w:r w:rsidRPr="00261740">
        <w:rPr>
          <w:rFonts w:ascii="Times New Roman" w:hAnsi="Times New Roman"/>
          <w:sz w:val="24"/>
          <w:szCs w:val="24"/>
        </w:rPr>
        <w:t>Экология человека «быть здоровым модно». Гигиена. Режим дня, труда и отдыха. Определение влияния образа жизни на состояние своего здоровья. Вредные привычки, как фактор риска здорового организма. Окружающая среда и здоровье человека. Химические загрязнения среды и здоровье человека. Проблемы адаптации человека к окружающей среде. Дом, в котором я живу.</w:t>
      </w:r>
    </w:p>
    <w:p w:rsidR="00582B1F" w:rsidRPr="00261740" w:rsidRDefault="00B8125C" w:rsidP="00753DE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</w:t>
      </w:r>
      <w:r w:rsidRPr="00261740">
        <w:rPr>
          <w:rFonts w:ascii="Times New Roman" w:hAnsi="Times New Roman"/>
          <w:b/>
          <w:sz w:val="24"/>
          <w:szCs w:val="24"/>
        </w:rPr>
        <w:t xml:space="preserve">: </w:t>
      </w:r>
      <w:r w:rsidR="00661D6B" w:rsidRPr="00261740">
        <w:rPr>
          <w:rFonts w:ascii="Times New Roman" w:hAnsi="Times New Roman"/>
          <w:sz w:val="24"/>
          <w:szCs w:val="24"/>
        </w:rPr>
        <w:t>Работа над проектами</w:t>
      </w:r>
      <w:r w:rsidR="00661D6B" w:rsidRPr="00261740">
        <w:rPr>
          <w:rFonts w:ascii="Times New Roman" w:hAnsi="Times New Roman"/>
          <w:b/>
          <w:sz w:val="24"/>
          <w:szCs w:val="24"/>
        </w:rPr>
        <w:t xml:space="preserve"> </w:t>
      </w:r>
    </w:p>
    <w:p w:rsidR="00B2158E" w:rsidRPr="00261740" w:rsidRDefault="00851E77" w:rsidP="00753DE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10</w:t>
      </w:r>
      <w:r w:rsidR="00B2158E" w:rsidRPr="00261740">
        <w:rPr>
          <w:rFonts w:ascii="Times New Roman" w:hAnsi="Times New Roman"/>
          <w:sz w:val="24"/>
          <w:szCs w:val="24"/>
        </w:rPr>
        <w:t>.</w:t>
      </w:r>
      <w:r w:rsidR="00B2158E" w:rsidRPr="00261740">
        <w:rPr>
          <w:rFonts w:ascii="Times New Roman" w:hAnsi="Times New Roman"/>
          <w:b/>
          <w:sz w:val="24"/>
          <w:szCs w:val="24"/>
        </w:rPr>
        <w:t>Пернатые друзья</w:t>
      </w:r>
      <w:r w:rsidR="00582B1F" w:rsidRPr="00261740">
        <w:rPr>
          <w:rFonts w:ascii="Times New Roman" w:hAnsi="Times New Roman"/>
          <w:sz w:val="24"/>
          <w:szCs w:val="24"/>
        </w:rPr>
        <w:t xml:space="preserve"> </w:t>
      </w:r>
      <w:r w:rsidR="005B5957">
        <w:rPr>
          <w:rFonts w:ascii="Times New Roman" w:hAnsi="Times New Roman"/>
          <w:sz w:val="24"/>
          <w:szCs w:val="24"/>
        </w:rPr>
        <w:t>(7 час</w:t>
      </w:r>
      <w:r w:rsidR="002353A5">
        <w:rPr>
          <w:rFonts w:ascii="Times New Roman" w:hAnsi="Times New Roman"/>
          <w:sz w:val="24"/>
          <w:szCs w:val="24"/>
        </w:rPr>
        <w:t>ов</w:t>
      </w:r>
      <w:r w:rsidR="003605D8" w:rsidRPr="00261740">
        <w:rPr>
          <w:rFonts w:ascii="Times New Roman" w:hAnsi="Times New Roman"/>
          <w:sz w:val="24"/>
          <w:szCs w:val="24"/>
        </w:rPr>
        <w:t>)</w:t>
      </w:r>
    </w:p>
    <w:p w:rsidR="003605D8" w:rsidRPr="00261740" w:rsidRDefault="003605D8" w:rsidP="00753DE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Теория:</w:t>
      </w:r>
    </w:p>
    <w:p w:rsidR="00D74291" w:rsidRPr="00261740" w:rsidRDefault="00582B1F" w:rsidP="00753DE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Отряд птицы. Особенности строения птиц. Птицы самые маленькие и самые большие, летающие и нелетающие. Особенности питания птиц (растениеядные, насекомоядные, хищники). Птицы перелетные, оседлы</w:t>
      </w:r>
      <w:r w:rsidR="003605D8" w:rsidRPr="00261740">
        <w:rPr>
          <w:rFonts w:ascii="Times New Roman" w:hAnsi="Times New Roman"/>
          <w:sz w:val="24"/>
          <w:szCs w:val="24"/>
        </w:rPr>
        <w:t>е, кочующие. Птицы наших лесов.</w:t>
      </w:r>
      <w:r w:rsidRPr="00261740">
        <w:rPr>
          <w:rFonts w:ascii="Times New Roman" w:hAnsi="Times New Roman"/>
          <w:sz w:val="24"/>
          <w:szCs w:val="24"/>
        </w:rPr>
        <w:t xml:space="preserve"> Охрана птиц.</w:t>
      </w:r>
    </w:p>
    <w:p w:rsidR="00851E77" w:rsidRPr="00261740" w:rsidRDefault="003605D8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lastRenderedPageBreak/>
        <w:t>Практика:</w:t>
      </w:r>
      <w:r w:rsidR="002C09AA" w:rsidRPr="002617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C09AA" w:rsidRPr="00261740">
        <w:rPr>
          <w:rFonts w:ascii="Times New Roman" w:hAnsi="Times New Roman"/>
          <w:sz w:val="24"/>
          <w:szCs w:val="24"/>
        </w:rPr>
        <w:t>Экскурсия на при</w:t>
      </w:r>
      <w:r w:rsidR="005B5957">
        <w:rPr>
          <w:rFonts w:ascii="Times New Roman" w:hAnsi="Times New Roman"/>
          <w:sz w:val="24"/>
          <w:szCs w:val="24"/>
        </w:rPr>
        <w:t xml:space="preserve">роду. </w:t>
      </w:r>
      <w:r w:rsidR="005713F8" w:rsidRPr="00261740">
        <w:rPr>
          <w:rFonts w:ascii="Times New Roman" w:hAnsi="Times New Roman"/>
          <w:sz w:val="24"/>
          <w:szCs w:val="24"/>
        </w:rPr>
        <w:t>Акции «Поможем зимующим птицам», «Встречаем гостей (День птиц)». Работа над проектами.</w:t>
      </w:r>
    </w:p>
    <w:p w:rsidR="00851E77" w:rsidRPr="00261740" w:rsidRDefault="00851E77" w:rsidP="00753DE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61740">
        <w:rPr>
          <w:rFonts w:ascii="Times New Roman" w:hAnsi="Times New Roman"/>
          <w:sz w:val="24"/>
          <w:szCs w:val="24"/>
        </w:rPr>
        <w:t xml:space="preserve">11. </w:t>
      </w:r>
      <w:r w:rsidRPr="00261740">
        <w:rPr>
          <w:rFonts w:ascii="Times New Roman" w:hAnsi="Times New Roman"/>
          <w:b/>
          <w:sz w:val="24"/>
          <w:szCs w:val="24"/>
        </w:rPr>
        <w:t>Итоговое занятие.</w:t>
      </w:r>
      <w:r w:rsidRPr="00261740">
        <w:rPr>
          <w:rFonts w:ascii="Times New Roman" w:hAnsi="Times New Roman"/>
          <w:sz w:val="24"/>
          <w:szCs w:val="24"/>
        </w:rPr>
        <w:t xml:space="preserve"> (2 часа).</w:t>
      </w:r>
      <w:r w:rsidRPr="002617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851E77" w:rsidRPr="00261740" w:rsidRDefault="00851E77" w:rsidP="00753DE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  <w:u w:val="single"/>
        </w:rPr>
        <w:t>Практика</w:t>
      </w:r>
      <w:r w:rsidRPr="00261740">
        <w:rPr>
          <w:rFonts w:ascii="Times New Roman" w:hAnsi="Times New Roman"/>
          <w:b/>
          <w:sz w:val="24"/>
          <w:szCs w:val="24"/>
        </w:rPr>
        <w:t xml:space="preserve">: </w:t>
      </w:r>
      <w:r w:rsidRPr="00261740">
        <w:rPr>
          <w:rFonts w:ascii="Times New Roman" w:hAnsi="Times New Roman"/>
          <w:sz w:val="24"/>
          <w:szCs w:val="24"/>
        </w:rPr>
        <w:t>Защита экологических проектов на школьной конференции «Есть идея!».</w:t>
      </w:r>
      <w:r w:rsidRPr="00261740">
        <w:rPr>
          <w:rFonts w:ascii="Times New Roman" w:hAnsi="Times New Roman"/>
          <w:b/>
          <w:sz w:val="24"/>
          <w:szCs w:val="24"/>
        </w:rPr>
        <w:t xml:space="preserve"> </w:t>
      </w:r>
      <w:r w:rsidRPr="00261740">
        <w:rPr>
          <w:rFonts w:ascii="Times New Roman" w:hAnsi="Times New Roman"/>
          <w:sz w:val="24"/>
          <w:szCs w:val="24"/>
        </w:rPr>
        <w:t xml:space="preserve">  </w:t>
      </w:r>
    </w:p>
    <w:p w:rsidR="003605D8" w:rsidRPr="00261740" w:rsidRDefault="003605D8" w:rsidP="00753DE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E77" w:rsidRPr="00261740" w:rsidRDefault="005B5957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944D60" w:rsidRPr="00261740">
        <w:rPr>
          <w:rFonts w:ascii="Times New Roman" w:hAnsi="Times New Roman"/>
          <w:b/>
          <w:sz w:val="24"/>
          <w:szCs w:val="24"/>
        </w:rPr>
        <w:t xml:space="preserve">. Итоговое занятие. </w:t>
      </w:r>
      <w:r w:rsidR="00EC4C18">
        <w:rPr>
          <w:rFonts w:ascii="Times New Roman" w:hAnsi="Times New Roman"/>
          <w:sz w:val="24"/>
          <w:szCs w:val="24"/>
        </w:rPr>
        <w:t>(1 час</w:t>
      </w:r>
      <w:r w:rsidR="00944D60" w:rsidRPr="00261740">
        <w:rPr>
          <w:rFonts w:ascii="Times New Roman" w:hAnsi="Times New Roman"/>
          <w:sz w:val="24"/>
          <w:szCs w:val="24"/>
        </w:rPr>
        <w:t>).</w:t>
      </w:r>
    </w:p>
    <w:p w:rsidR="008548AB" w:rsidRPr="00261740" w:rsidRDefault="008548AB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  <w:u w:val="single"/>
        </w:rPr>
        <w:t>Теория</w:t>
      </w:r>
      <w:r w:rsidRPr="00261740">
        <w:rPr>
          <w:rFonts w:ascii="Times New Roman" w:hAnsi="Times New Roman"/>
          <w:sz w:val="24"/>
          <w:szCs w:val="24"/>
        </w:rPr>
        <w:t>: Посвящение в юные экологи.</w:t>
      </w:r>
    </w:p>
    <w:p w:rsidR="008548AB" w:rsidRPr="00261740" w:rsidRDefault="008548AB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  <w:u w:val="single"/>
        </w:rPr>
        <w:t>Практика</w:t>
      </w:r>
      <w:r w:rsidRPr="00261740">
        <w:rPr>
          <w:rFonts w:ascii="Times New Roman" w:hAnsi="Times New Roman"/>
          <w:sz w:val="24"/>
          <w:szCs w:val="24"/>
        </w:rPr>
        <w:t>: Викторина «Азбука природы». Награждение детей.</w:t>
      </w:r>
    </w:p>
    <w:p w:rsidR="008313DF" w:rsidRPr="00F32949" w:rsidRDefault="005E0D30" w:rsidP="00F32949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Фотовыставка по итогам </w:t>
      </w:r>
      <w:r w:rsidR="008548AB" w:rsidRPr="00261740">
        <w:rPr>
          <w:rFonts w:ascii="Times New Roman" w:hAnsi="Times New Roman"/>
          <w:sz w:val="24"/>
          <w:szCs w:val="24"/>
        </w:rPr>
        <w:t>учебного года.</w:t>
      </w:r>
    </w:p>
    <w:p w:rsidR="008313DF" w:rsidRDefault="008313DF" w:rsidP="008C0407">
      <w:pPr>
        <w:spacing w:after="0" w:line="240" w:lineRule="auto"/>
        <w:ind w:right="4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E4B5F" w:rsidRDefault="006E4B5F" w:rsidP="008C0407">
      <w:pPr>
        <w:spacing w:after="0" w:line="240" w:lineRule="auto"/>
        <w:ind w:right="4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83E55" w:rsidRPr="00261740" w:rsidRDefault="00A83E55" w:rsidP="00A83E55">
      <w:pPr>
        <w:spacing w:after="0" w:line="240" w:lineRule="auto"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1.4. </w:t>
      </w:r>
      <w:r w:rsidRPr="00261740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A83E55" w:rsidRPr="00261740" w:rsidRDefault="00A83E55" w:rsidP="00A83E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261740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A83E55" w:rsidRPr="00261740" w:rsidRDefault="00106390" w:rsidP="00A83E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Уча</w:t>
      </w:r>
      <w:r w:rsidR="00A83E55" w:rsidRPr="00261740">
        <w:rPr>
          <w:rFonts w:ascii="Times New Roman" w:hAnsi="Times New Roman"/>
          <w:bCs/>
          <w:sz w:val="24"/>
          <w:szCs w:val="24"/>
          <w:u w:val="single"/>
        </w:rPr>
        <w:t xml:space="preserve">щиеся получат возможность </w:t>
      </w:r>
      <w:r w:rsidR="00A83E55">
        <w:rPr>
          <w:rFonts w:ascii="Times New Roman" w:hAnsi="Times New Roman"/>
          <w:bCs/>
          <w:sz w:val="24"/>
          <w:szCs w:val="24"/>
          <w:u w:val="single"/>
        </w:rPr>
        <w:t>у</w:t>
      </w:r>
      <w:r w:rsidR="00A83E55" w:rsidRPr="00261740">
        <w:rPr>
          <w:rFonts w:ascii="Times New Roman" w:hAnsi="Times New Roman"/>
          <w:bCs/>
          <w:sz w:val="24"/>
          <w:szCs w:val="24"/>
          <w:u w:val="single"/>
        </w:rPr>
        <w:t xml:space="preserve">знать: </w:t>
      </w:r>
    </w:p>
    <w:p w:rsidR="00A83E55" w:rsidRPr="00025D46" w:rsidRDefault="00A83E55" w:rsidP="00A83E5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элементарные правила ЗОЖ</w:t>
      </w:r>
    </w:p>
    <w:p w:rsidR="00A83E55" w:rsidRPr="00261740" w:rsidRDefault="00A83E55" w:rsidP="00A83E5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особо охраняемые природные территории региона; </w:t>
      </w:r>
    </w:p>
    <w:p w:rsidR="00A83E55" w:rsidRPr="00261740" w:rsidRDefault="00A83E55" w:rsidP="00A83E5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исходное представление о животных и птицах;</w:t>
      </w:r>
    </w:p>
    <w:p w:rsidR="00A83E55" w:rsidRPr="00261740" w:rsidRDefault="00A83E55" w:rsidP="00A83E5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способы наблюдения за живыми объектами;</w:t>
      </w:r>
    </w:p>
    <w:p w:rsidR="00A83E55" w:rsidRPr="00261740" w:rsidRDefault="00A83E55" w:rsidP="00A83E5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правила нравственного поведения с животными и птицами, в природе;</w:t>
      </w:r>
    </w:p>
    <w:p w:rsidR="00A83E55" w:rsidRPr="00261740" w:rsidRDefault="00A83E55" w:rsidP="00A83E5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правила содержания домашних животных, требования к режиму их кормления и корму;</w:t>
      </w:r>
    </w:p>
    <w:p w:rsidR="00A83E55" w:rsidRPr="002A6465" w:rsidRDefault="00A83E55" w:rsidP="00A83E5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отличительные особенности нескольких видов птиц</w:t>
      </w:r>
      <w:r>
        <w:rPr>
          <w:rFonts w:ascii="Times New Roman" w:hAnsi="Times New Roman"/>
          <w:sz w:val="24"/>
          <w:szCs w:val="24"/>
        </w:rPr>
        <w:t>.</w:t>
      </w:r>
    </w:p>
    <w:p w:rsidR="00A83E55" w:rsidRPr="00261740" w:rsidRDefault="00A83E55" w:rsidP="00A83E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Уча</w:t>
      </w:r>
      <w:r w:rsidRPr="00261740">
        <w:rPr>
          <w:rFonts w:ascii="Times New Roman" w:hAnsi="Times New Roman"/>
          <w:bCs/>
          <w:sz w:val="24"/>
          <w:szCs w:val="24"/>
          <w:u w:val="single"/>
        </w:rPr>
        <w:t xml:space="preserve">щиеся должны </w:t>
      </w:r>
      <w:r>
        <w:rPr>
          <w:rFonts w:ascii="Times New Roman" w:hAnsi="Times New Roman"/>
          <w:bCs/>
          <w:sz w:val="24"/>
          <w:szCs w:val="24"/>
          <w:u w:val="single"/>
        </w:rPr>
        <w:t>научиться</w:t>
      </w:r>
      <w:r w:rsidRPr="00261740"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A83E55" w:rsidRDefault="00A83E55" w:rsidP="00A83E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отличать по признакам 10-15 видов растений и животных, их названия;</w:t>
      </w:r>
    </w:p>
    <w:p w:rsidR="00A83E55" w:rsidRPr="00B43327" w:rsidRDefault="00A83E55" w:rsidP="00A83E55">
      <w:pPr>
        <w:numPr>
          <w:ilvl w:val="0"/>
          <w:numId w:val="5"/>
        </w:numPr>
        <w:spacing w:after="0" w:line="240" w:lineRule="auto"/>
        <w:ind w:right="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</w:t>
      </w:r>
      <w:r w:rsidRPr="00261740">
        <w:rPr>
          <w:rFonts w:ascii="Times New Roman" w:hAnsi="Times New Roman"/>
          <w:sz w:val="24"/>
          <w:szCs w:val="24"/>
        </w:rPr>
        <w:t xml:space="preserve"> основы взаимосвязи живой и неживой природы, уметь рассказать о них;</w:t>
      </w:r>
    </w:p>
    <w:p w:rsidR="00A83E55" w:rsidRPr="00261740" w:rsidRDefault="00A83E55" w:rsidP="00A83E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владеть основными экологическими терминами, пользоваться понятийным аппаратом;</w:t>
      </w:r>
    </w:p>
    <w:p w:rsidR="00A83E55" w:rsidRPr="00261740" w:rsidRDefault="00A83E55" w:rsidP="00A83E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замечать красоту окружающей природы в разные сезоны года и фиксировать на электронные носители;</w:t>
      </w:r>
    </w:p>
    <w:p w:rsidR="00A83E55" w:rsidRDefault="00A83E55" w:rsidP="00A83E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отличать 2-3 представителя флоры и фауны, занесенных в Красную книгу </w:t>
      </w:r>
      <w:r>
        <w:rPr>
          <w:rFonts w:ascii="Times New Roman" w:hAnsi="Times New Roman"/>
          <w:sz w:val="24"/>
          <w:szCs w:val="24"/>
        </w:rPr>
        <w:t>Республики Алтай</w:t>
      </w:r>
      <w:r w:rsidRPr="00261740">
        <w:rPr>
          <w:rFonts w:ascii="Times New Roman" w:hAnsi="Times New Roman"/>
          <w:sz w:val="24"/>
          <w:szCs w:val="24"/>
        </w:rPr>
        <w:t>.</w:t>
      </w:r>
    </w:p>
    <w:p w:rsidR="00A83E55" w:rsidRPr="00413E3C" w:rsidRDefault="00A83E55" w:rsidP="00A83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83E55" w:rsidRPr="00261740" w:rsidRDefault="00A83E55" w:rsidP="00A83E55">
      <w:pPr>
        <w:pStyle w:val="Default"/>
        <w:jc w:val="both"/>
        <w:rPr>
          <w:b/>
        </w:rPr>
      </w:pPr>
      <w:r>
        <w:rPr>
          <w:b/>
        </w:rPr>
        <w:t>Компетенции</w:t>
      </w:r>
      <w:r w:rsidRPr="00261740">
        <w:rPr>
          <w:b/>
        </w:rPr>
        <w:t xml:space="preserve"> и личностные качества:</w:t>
      </w:r>
    </w:p>
    <w:p w:rsidR="00A83E55" w:rsidRPr="00602E04" w:rsidRDefault="00A83E55" w:rsidP="00A83E55">
      <w:pPr>
        <w:pStyle w:val="ad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бережное</w:t>
      </w:r>
      <w:r w:rsidRPr="00261740">
        <w:rPr>
          <w:rFonts w:ascii="Times New Roman" w:hAnsi="Times New Roman"/>
          <w:sz w:val="24"/>
          <w:szCs w:val="24"/>
        </w:rPr>
        <w:t xml:space="preserve"> отношени</w:t>
      </w:r>
      <w:r>
        <w:rPr>
          <w:rFonts w:ascii="Times New Roman" w:hAnsi="Times New Roman"/>
          <w:sz w:val="24"/>
          <w:szCs w:val="24"/>
        </w:rPr>
        <w:t>е</w:t>
      </w:r>
      <w:r w:rsidRPr="00261740">
        <w:rPr>
          <w:rFonts w:ascii="Times New Roman" w:hAnsi="Times New Roman"/>
          <w:sz w:val="24"/>
          <w:szCs w:val="24"/>
        </w:rPr>
        <w:t xml:space="preserve"> к природе;</w:t>
      </w:r>
    </w:p>
    <w:p w:rsidR="00A83E55" w:rsidRPr="00261740" w:rsidRDefault="00A83E55" w:rsidP="00A83E55">
      <w:pPr>
        <w:pStyle w:val="Default"/>
        <w:numPr>
          <w:ilvl w:val="0"/>
          <w:numId w:val="6"/>
        </w:numPr>
        <w:jc w:val="both"/>
      </w:pPr>
      <w:r w:rsidRPr="00261740">
        <w:t>внимательное, ответственное и дисциплинарное отношение к людям;</w:t>
      </w:r>
    </w:p>
    <w:p w:rsidR="00A83E55" w:rsidRPr="00261740" w:rsidRDefault="00A83E55" w:rsidP="00A83E55">
      <w:pPr>
        <w:pStyle w:val="Default"/>
        <w:numPr>
          <w:ilvl w:val="0"/>
          <w:numId w:val="6"/>
        </w:numPr>
        <w:jc w:val="both"/>
      </w:pPr>
      <w:r w:rsidRPr="00261740">
        <w:t>постоянная устойчивая потребность в общении с природой;</w:t>
      </w:r>
    </w:p>
    <w:p w:rsidR="00A83E55" w:rsidRPr="00261740" w:rsidRDefault="00A83E55" w:rsidP="00A83E55">
      <w:pPr>
        <w:pStyle w:val="Default"/>
        <w:numPr>
          <w:ilvl w:val="0"/>
          <w:numId w:val="6"/>
        </w:numPr>
        <w:jc w:val="both"/>
      </w:pPr>
      <w:r w:rsidRPr="00261740">
        <w:t>осознание активного отношения и практическое участие в сохранении окружающей среды;</w:t>
      </w:r>
    </w:p>
    <w:p w:rsidR="00A83E55" w:rsidRPr="00602E04" w:rsidRDefault="00A83E55" w:rsidP="00A83E55">
      <w:pPr>
        <w:pStyle w:val="Default"/>
        <w:numPr>
          <w:ilvl w:val="0"/>
          <w:numId w:val="6"/>
        </w:numPr>
        <w:jc w:val="both"/>
      </w:pPr>
      <w:proofErr w:type="spellStart"/>
      <w:r w:rsidRPr="00261740">
        <w:t>коммуникативность</w:t>
      </w:r>
      <w:proofErr w:type="spellEnd"/>
      <w:r w:rsidRPr="00261740">
        <w:t xml:space="preserve"> и умение сотрудничества в коллективе сверстников.</w:t>
      </w:r>
    </w:p>
    <w:p w:rsidR="00A83E55" w:rsidRPr="00602E04" w:rsidRDefault="00A83E55" w:rsidP="00A83E5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экологической культуры.</w:t>
      </w:r>
    </w:p>
    <w:p w:rsidR="00A83E55" w:rsidRDefault="00A83E55" w:rsidP="00A83E55">
      <w:pPr>
        <w:pStyle w:val="Default"/>
        <w:jc w:val="both"/>
        <w:rPr>
          <w:b/>
        </w:rPr>
      </w:pPr>
    </w:p>
    <w:p w:rsidR="00106390" w:rsidRDefault="00106390" w:rsidP="00A83E55">
      <w:pPr>
        <w:pStyle w:val="Default"/>
        <w:jc w:val="both"/>
        <w:rPr>
          <w:b/>
        </w:rPr>
      </w:pPr>
    </w:p>
    <w:p w:rsidR="00106390" w:rsidRDefault="00106390" w:rsidP="00A83E55">
      <w:pPr>
        <w:pStyle w:val="Default"/>
        <w:jc w:val="both"/>
        <w:rPr>
          <w:b/>
        </w:rPr>
      </w:pPr>
    </w:p>
    <w:p w:rsidR="00A83E55" w:rsidRPr="00261740" w:rsidRDefault="00A83E55" w:rsidP="00A83E55">
      <w:pPr>
        <w:pStyle w:val="Default"/>
        <w:jc w:val="both"/>
        <w:rPr>
          <w:b/>
        </w:rPr>
      </w:pPr>
      <w:proofErr w:type="spellStart"/>
      <w:r w:rsidRPr="00261740">
        <w:rPr>
          <w:b/>
        </w:rPr>
        <w:t>Метапредметные</w:t>
      </w:r>
      <w:proofErr w:type="spellEnd"/>
      <w:r w:rsidRPr="00261740">
        <w:rPr>
          <w:b/>
        </w:rPr>
        <w:t xml:space="preserve"> результаты:</w:t>
      </w:r>
    </w:p>
    <w:p w:rsidR="00A83E55" w:rsidRPr="00261740" w:rsidRDefault="00A83E55" w:rsidP="00A83E55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адаптация к реальной действительности, к местной социально-экономической и социально-культурной ситуации;</w:t>
      </w:r>
    </w:p>
    <w:p w:rsidR="00A83E55" w:rsidRPr="00261740" w:rsidRDefault="00A83E55" w:rsidP="00A83E55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формирование способности и готовности к использованию экологических и творческих знаний и умений в повседневной жизни, в школе на уроках биологии, географии, истории Горного Алтая;</w:t>
      </w:r>
    </w:p>
    <w:p w:rsidR="00A83E55" w:rsidRPr="00261740" w:rsidRDefault="00A83E55" w:rsidP="00A83E55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развита мотивация к изучению экологии; </w:t>
      </w:r>
    </w:p>
    <w:p w:rsidR="00A83E55" w:rsidRPr="00261740" w:rsidRDefault="00A83E55" w:rsidP="00A83E55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развита мотивация к самостоятельности; </w:t>
      </w:r>
    </w:p>
    <w:p w:rsidR="00A83E55" w:rsidRPr="00261740" w:rsidRDefault="00A83E55" w:rsidP="00A83E55">
      <w:pPr>
        <w:pStyle w:val="ad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развиты основы мировоззрения и нравственной </w:t>
      </w:r>
      <w:r w:rsidRPr="00261740">
        <w:rPr>
          <w:rFonts w:ascii="Times New Roman" w:hAnsi="Times New Roman"/>
          <w:sz w:val="24"/>
          <w:szCs w:val="24"/>
        </w:rPr>
        <w:t>позиции;</w:t>
      </w:r>
    </w:p>
    <w:p w:rsidR="00A83E55" w:rsidRPr="00261740" w:rsidRDefault="00A83E55" w:rsidP="00A83E55">
      <w:pPr>
        <w:pStyle w:val="Default"/>
        <w:numPr>
          <w:ilvl w:val="0"/>
          <w:numId w:val="7"/>
        </w:numPr>
        <w:jc w:val="both"/>
      </w:pPr>
      <w:r w:rsidRPr="00261740">
        <w:t>устойчивое эстетическое чувство и умение любоваться красотой и изяществом природы;</w:t>
      </w:r>
    </w:p>
    <w:p w:rsidR="00A83E55" w:rsidRPr="00261740" w:rsidRDefault="00A83E55" w:rsidP="00A83E55">
      <w:pPr>
        <w:pStyle w:val="Default"/>
        <w:numPr>
          <w:ilvl w:val="0"/>
          <w:numId w:val="7"/>
        </w:numPr>
        <w:jc w:val="both"/>
      </w:pPr>
      <w:r w:rsidRPr="00261740">
        <w:t xml:space="preserve">интерес к познавательной и </w:t>
      </w:r>
      <w:proofErr w:type="gramStart"/>
      <w:r w:rsidRPr="00261740">
        <w:t>интеллектуальной  деятельности</w:t>
      </w:r>
      <w:proofErr w:type="gramEnd"/>
      <w:r w:rsidRPr="00261740">
        <w:t>;</w:t>
      </w:r>
    </w:p>
    <w:p w:rsidR="00A83E55" w:rsidRPr="00261740" w:rsidRDefault="00A83E55" w:rsidP="00A83E55">
      <w:pPr>
        <w:pStyle w:val="Default"/>
        <w:numPr>
          <w:ilvl w:val="0"/>
          <w:numId w:val="7"/>
        </w:numPr>
        <w:jc w:val="both"/>
      </w:pPr>
      <w:r w:rsidRPr="00261740">
        <w:lastRenderedPageBreak/>
        <w:t xml:space="preserve">элементарные навыки психологической разгрузки при взаимодействии с природой; </w:t>
      </w:r>
    </w:p>
    <w:p w:rsidR="00A83E55" w:rsidRPr="00261740" w:rsidRDefault="00A83E55" w:rsidP="00A83E55">
      <w:pPr>
        <w:pStyle w:val="Default"/>
        <w:numPr>
          <w:ilvl w:val="0"/>
          <w:numId w:val="7"/>
        </w:numPr>
        <w:jc w:val="both"/>
      </w:pPr>
      <w:r w:rsidRPr="00261740">
        <w:t>практические умения и навыки по обеспечению комфортного существованию окружающего растительного мира.</w:t>
      </w:r>
    </w:p>
    <w:p w:rsidR="003B7A8D" w:rsidRPr="00261740" w:rsidRDefault="003B7A8D" w:rsidP="00106390">
      <w:pPr>
        <w:spacing w:after="0" w:line="240" w:lineRule="auto"/>
        <w:ind w:right="41"/>
        <w:rPr>
          <w:rFonts w:ascii="Times New Roman" w:hAnsi="Times New Roman"/>
          <w:b/>
          <w:sz w:val="24"/>
          <w:szCs w:val="24"/>
          <w:u w:val="single"/>
        </w:rPr>
      </w:pPr>
    </w:p>
    <w:p w:rsidR="007240A0" w:rsidRPr="00261740" w:rsidRDefault="007240A0" w:rsidP="008C0407">
      <w:pPr>
        <w:spacing w:after="0" w:line="240" w:lineRule="auto"/>
        <w:ind w:right="41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240A0" w:rsidRDefault="008313DF" w:rsidP="00753DE6">
      <w:pPr>
        <w:spacing w:after="0" w:line="240" w:lineRule="auto"/>
        <w:ind w:right="4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FC2644">
        <w:rPr>
          <w:rFonts w:ascii="Times New Roman" w:hAnsi="Times New Roman"/>
          <w:b/>
          <w:sz w:val="24"/>
          <w:szCs w:val="24"/>
        </w:rPr>
        <w:t>.</w:t>
      </w:r>
      <w:proofErr w:type="gramStart"/>
      <w:r w:rsidR="008C0407">
        <w:rPr>
          <w:rFonts w:ascii="Times New Roman" w:hAnsi="Times New Roman"/>
          <w:b/>
          <w:sz w:val="24"/>
          <w:szCs w:val="24"/>
        </w:rPr>
        <w:t>1.</w:t>
      </w:r>
      <w:r w:rsidR="00BC1D7C">
        <w:rPr>
          <w:rFonts w:ascii="Times New Roman" w:hAnsi="Times New Roman"/>
          <w:b/>
          <w:sz w:val="24"/>
          <w:szCs w:val="24"/>
        </w:rPr>
        <w:t>Календарный</w:t>
      </w:r>
      <w:proofErr w:type="gramEnd"/>
      <w:r w:rsidR="00BC1D7C">
        <w:rPr>
          <w:rFonts w:ascii="Times New Roman" w:hAnsi="Times New Roman"/>
          <w:b/>
          <w:sz w:val="24"/>
          <w:szCs w:val="24"/>
        </w:rPr>
        <w:t xml:space="preserve"> </w:t>
      </w:r>
      <w:r w:rsidR="00681FF1" w:rsidRPr="00681FF1">
        <w:rPr>
          <w:rFonts w:ascii="Times New Roman" w:hAnsi="Times New Roman"/>
          <w:b/>
          <w:sz w:val="24"/>
          <w:szCs w:val="24"/>
        </w:rPr>
        <w:t>учебный график</w:t>
      </w:r>
    </w:p>
    <w:p w:rsidR="00106390" w:rsidRPr="00681FF1" w:rsidRDefault="00106390" w:rsidP="00753DE6">
      <w:pPr>
        <w:spacing w:after="0" w:line="240" w:lineRule="auto"/>
        <w:ind w:right="4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568"/>
        <w:gridCol w:w="992"/>
        <w:gridCol w:w="1701"/>
        <w:gridCol w:w="708"/>
        <w:gridCol w:w="2552"/>
        <w:gridCol w:w="992"/>
        <w:gridCol w:w="1418"/>
      </w:tblGrid>
      <w:tr w:rsidR="00DF4687" w:rsidRPr="00D102E7" w:rsidTr="00B26E86">
        <w:trPr>
          <w:trHeight w:val="309"/>
        </w:trPr>
        <w:tc>
          <w:tcPr>
            <w:tcW w:w="959" w:type="dxa"/>
            <w:vMerge w:val="restart"/>
          </w:tcPr>
          <w:p w:rsidR="00DF4687" w:rsidRPr="00D102E7" w:rsidRDefault="00DF4687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02E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DF4687" w:rsidRPr="00DF4687" w:rsidRDefault="00DF4687" w:rsidP="00753DE6">
            <w:pPr>
              <w:pStyle w:val="af0"/>
              <w:jc w:val="center"/>
              <w:rPr>
                <w:rStyle w:val="af"/>
                <w:rFonts w:ascii="Times New Roman" w:hAnsi="Times New Roman"/>
              </w:rPr>
            </w:pPr>
            <w:r w:rsidRPr="00DF4687">
              <w:rPr>
                <w:rFonts w:ascii="Times New Roman" w:hAnsi="Times New Roman"/>
                <w:b/>
                <w:bCs/>
              </w:rPr>
              <w:t>Дата</w:t>
            </w:r>
          </w:p>
        </w:tc>
        <w:tc>
          <w:tcPr>
            <w:tcW w:w="992" w:type="dxa"/>
            <w:vMerge w:val="restart"/>
          </w:tcPr>
          <w:p w:rsidR="00DF4687" w:rsidRPr="00DF4687" w:rsidRDefault="00DF4687" w:rsidP="00753DE6">
            <w:pPr>
              <w:pStyle w:val="af0"/>
              <w:jc w:val="center"/>
              <w:rPr>
                <w:rStyle w:val="af"/>
                <w:rFonts w:ascii="Times New Roman" w:hAnsi="Times New Roman"/>
              </w:rPr>
            </w:pPr>
            <w:r w:rsidRPr="00DF4687">
              <w:rPr>
                <w:rStyle w:val="af"/>
                <w:rFonts w:ascii="Times New Roman" w:hAnsi="Times New Roman"/>
              </w:rPr>
              <w:t>Время проведения занятий</w:t>
            </w:r>
          </w:p>
        </w:tc>
        <w:tc>
          <w:tcPr>
            <w:tcW w:w="1701" w:type="dxa"/>
            <w:vMerge w:val="restart"/>
          </w:tcPr>
          <w:p w:rsidR="00DF4687" w:rsidRPr="00DF4687" w:rsidRDefault="00DF4687" w:rsidP="00753DE6">
            <w:pPr>
              <w:pStyle w:val="af0"/>
              <w:jc w:val="center"/>
              <w:rPr>
                <w:rStyle w:val="af"/>
                <w:rFonts w:ascii="Times New Roman" w:hAnsi="Times New Roman"/>
              </w:rPr>
            </w:pPr>
            <w:r w:rsidRPr="00DF4687">
              <w:rPr>
                <w:rStyle w:val="af"/>
                <w:rFonts w:ascii="Times New Roman" w:hAnsi="Times New Roman"/>
              </w:rPr>
              <w:t>Формы</w:t>
            </w:r>
          </w:p>
          <w:p w:rsidR="00DF4687" w:rsidRPr="00DF4687" w:rsidRDefault="00DF4687" w:rsidP="00753DE6">
            <w:pPr>
              <w:pStyle w:val="af0"/>
              <w:jc w:val="center"/>
              <w:rPr>
                <w:rStyle w:val="af"/>
                <w:rFonts w:ascii="Times New Roman" w:hAnsi="Times New Roman"/>
              </w:rPr>
            </w:pPr>
            <w:r w:rsidRPr="00DF4687">
              <w:rPr>
                <w:rStyle w:val="af"/>
                <w:rFonts w:ascii="Times New Roman" w:hAnsi="Times New Roman"/>
              </w:rPr>
              <w:t>занятий</w:t>
            </w:r>
          </w:p>
        </w:tc>
        <w:tc>
          <w:tcPr>
            <w:tcW w:w="708" w:type="dxa"/>
            <w:vMerge w:val="restart"/>
          </w:tcPr>
          <w:p w:rsidR="00DF4687" w:rsidRPr="00DF4687" w:rsidRDefault="00DF4687" w:rsidP="00753DE6">
            <w:pPr>
              <w:pStyle w:val="af0"/>
              <w:jc w:val="center"/>
              <w:rPr>
                <w:rStyle w:val="af"/>
                <w:rFonts w:ascii="Times New Roman" w:hAnsi="Times New Roman"/>
              </w:rPr>
            </w:pPr>
            <w:r w:rsidRPr="00DF4687">
              <w:rPr>
                <w:rFonts w:ascii="Times New Roman" w:hAnsi="Times New Roman"/>
                <w:b/>
                <w:bCs/>
              </w:rPr>
              <w:t>Количество часов</w:t>
            </w:r>
          </w:p>
        </w:tc>
        <w:tc>
          <w:tcPr>
            <w:tcW w:w="2552" w:type="dxa"/>
            <w:vMerge w:val="restart"/>
          </w:tcPr>
          <w:p w:rsidR="00DF4687" w:rsidRPr="00DF4687" w:rsidRDefault="00DF4687" w:rsidP="00753DE6">
            <w:pPr>
              <w:pStyle w:val="af0"/>
              <w:jc w:val="center"/>
              <w:rPr>
                <w:rFonts w:ascii="Times New Roman" w:hAnsi="Times New Roman"/>
              </w:rPr>
            </w:pPr>
            <w:r w:rsidRPr="00DF4687">
              <w:rPr>
                <w:rStyle w:val="af"/>
                <w:rFonts w:ascii="Times New Roman" w:hAnsi="Times New Roman"/>
              </w:rPr>
              <w:t>Тема занятия</w:t>
            </w:r>
          </w:p>
        </w:tc>
        <w:tc>
          <w:tcPr>
            <w:tcW w:w="992" w:type="dxa"/>
            <w:vMerge w:val="restart"/>
          </w:tcPr>
          <w:p w:rsidR="00DF4687" w:rsidRPr="00DF4687" w:rsidRDefault="00DF4687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F4687">
              <w:rPr>
                <w:rFonts w:ascii="Times New Roman" w:hAnsi="Times New Roman"/>
                <w:b/>
                <w:bCs/>
              </w:rPr>
              <w:t>Место проведения</w:t>
            </w:r>
          </w:p>
        </w:tc>
        <w:tc>
          <w:tcPr>
            <w:tcW w:w="1418" w:type="dxa"/>
            <w:vMerge w:val="restart"/>
          </w:tcPr>
          <w:p w:rsidR="00DF4687" w:rsidRPr="00DF4687" w:rsidRDefault="00DF4687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F4687">
              <w:rPr>
                <w:rFonts w:ascii="Times New Roman" w:hAnsi="Times New Roman"/>
                <w:b/>
                <w:bCs/>
              </w:rPr>
              <w:t>Формы контроля</w:t>
            </w:r>
          </w:p>
        </w:tc>
      </w:tr>
      <w:tr w:rsidR="00DF4687" w:rsidRPr="00D102E7" w:rsidTr="00B26E86">
        <w:trPr>
          <w:trHeight w:val="828"/>
        </w:trPr>
        <w:tc>
          <w:tcPr>
            <w:tcW w:w="959" w:type="dxa"/>
            <w:vMerge/>
            <w:tcBorders>
              <w:bottom w:val="single" w:sz="4" w:space="0" w:color="000000"/>
            </w:tcBorders>
          </w:tcPr>
          <w:p w:rsidR="00DF4687" w:rsidRPr="00D102E7" w:rsidRDefault="00DF4687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4687" w:rsidRPr="00DF4687" w:rsidRDefault="00DF4687" w:rsidP="00753DE6">
            <w:pPr>
              <w:pStyle w:val="af0"/>
              <w:jc w:val="center"/>
              <w:rPr>
                <w:rFonts w:ascii="Times New Roman" w:hAnsi="Times New Roman"/>
                <w:b/>
                <w:bCs/>
              </w:rPr>
            </w:pPr>
            <w:r w:rsidRPr="00DF4687">
              <w:rPr>
                <w:rFonts w:ascii="Times New Roman" w:hAnsi="Times New Roman"/>
                <w:b/>
                <w:bCs/>
              </w:rPr>
              <w:t>месяц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DF4687" w:rsidRPr="00DF4687" w:rsidRDefault="00DF4687" w:rsidP="00753DE6">
            <w:pPr>
              <w:pStyle w:val="af0"/>
              <w:jc w:val="center"/>
              <w:rPr>
                <w:rFonts w:ascii="Times New Roman" w:hAnsi="Times New Roman"/>
                <w:b/>
                <w:bCs/>
              </w:rPr>
            </w:pPr>
            <w:r w:rsidRPr="00DF4687">
              <w:rPr>
                <w:rFonts w:ascii="Times New Roman" w:hAnsi="Times New Roman"/>
                <w:b/>
                <w:bCs/>
              </w:rPr>
              <w:t>число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DF4687" w:rsidRPr="00DF4687" w:rsidRDefault="00DF4687" w:rsidP="00753DE6">
            <w:pPr>
              <w:pStyle w:val="af0"/>
              <w:jc w:val="center"/>
              <w:rPr>
                <w:rStyle w:val="af"/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DF4687" w:rsidRPr="00DF4687" w:rsidRDefault="00DF4687" w:rsidP="00753DE6">
            <w:pPr>
              <w:pStyle w:val="af0"/>
              <w:jc w:val="center"/>
              <w:rPr>
                <w:rStyle w:val="af"/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:rsidR="00DF4687" w:rsidRPr="00DF4687" w:rsidRDefault="00DF4687" w:rsidP="00753DE6">
            <w:pPr>
              <w:pStyle w:val="af0"/>
              <w:jc w:val="center"/>
              <w:rPr>
                <w:rStyle w:val="af"/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DF4687" w:rsidRPr="00DF4687" w:rsidRDefault="00DF4687" w:rsidP="00753DE6">
            <w:pPr>
              <w:pStyle w:val="af0"/>
              <w:jc w:val="center"/>
              <w:rPr>
                <w:rStyle w:val="af"/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DF4687" w:rsidRPr="00DF4687" w:rsidRDefault="00DF4687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:rsidR="00DF4687" w:rsidRPr="00DF4687" w:rsidRDefault="00DF4687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600C9" w:rsidRPr="00D102E7" w:rsidTr="00B26E86">
        <w:tc>
          <w:tcPr>
            <w:tcW w:w="959" w:type="dxa"/>
          </w:tcPr>
          <w:p w:rsidR="00E600C9" w:rsidRPr="002353A5" w:rsidRDefault="00E600C9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600C9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568" w:type="dxa"/>
          </w:tcPr>
          <w:p w:rsidR="00E600C9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00C9" w:rsidRDefault="00E600C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E600C9" w:rsidRPr="00D102E7" w:rsidRDefault="00E600C9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Занятие - лекция</w:t>
            </w:r>
          </w:p>
        </w:tc>
        <w:tc>
          <w:tcPr>
            <w:tcW w:w="708" w:type="dxa"/>
          </w:tcPr>
          <w:p w:rsidR="00E600C9" w:rsidRPr="00D102E7" w:rsidRDefault="00E600C9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E600C9" w:rsidRPr="00D102E7" w:rsidRDefault="00E600C9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color w:val="000000"/>
                <w:sz w:val="24"/>
                <w:szCs w:val="24"/>
              </w:rPr>
              <w:t>Вводное занятие. Инструктаж по ОТ</w:t>
            </w:r>
          </w:p>
        </w:tc>
        <w:tc>
          <w:tcPr>
            <w:tcW w:w="992" w:type="dxa"/>
          </w:tcPr>
          <w:p w:rsidR="00E600C9" w:rsidRPr="00B26E86" w:rsidRDefault="00E600C9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26E86" w:rsidRPr="00B26E86" w:rsidRDefault="00B26E8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E600C9" w:rsidRDefault="00E600C9" w:rsidP="00E84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E600C9" w:rsidRPr="00261740" w:rsidRDefault="00E600C9" w:rsidP="00E84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E600C9" w:rsidRPr="00D102E7" w:rsidTr="00B26E86">
        <w:tc>
          <w:tcPr>
            <w:tcW w:w="959" w:type="dxa"/>
          </w:tcPr>
          <w:p w:rsidR="00E600C9" w:rsidRPr="002353A5" w:rsidRDefault="00E600C9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600C9" w:rsidRPr="00226C47" w:rsidRDefault="00F45F26" w:rsidP="00802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568" w:type="dxa"/>
          </w:tcPr>
          <w:p w:rsidR="00E600C9" w:rsidRPr="00D102E7" w:rsidRDefault="00F45F26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E600C9" w:rsidRDefault="00E600C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Экскурсия, занятие - дискуссия</w:t>
            </w:r>
          </w:p>
        </w:tc>
        <w:tc>
          <w:tcPr>
            <w:tcW w:w="708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600C9" w:rsidRPr="0048189C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02E7">
              <w:rPr>
                <w:rFonts w:ascii="Times New Roman" w:eastAsia="Times New Roman" w:hAnsi="Times New Roman"/>
                <w:sz w:val="24"/>
                <w:szCs w:val="24"/>
              </w:rPr>
              <w:t>Видовое многообразие растений.</w:t>
            </w:r>
          </w:p>
        </w:tc>
        <w:tc>
          <w:tcPr>
            <w:tcW w:w="992" w:type="dxa"/>
          </w:tcPr>
          <w:p w:rsidR="00E600C9" w:rsidRPr="00B26E86" w:rsidRDefault="00B26E8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E600C9" w:rsidRDefault="00E600C9" w:rsidP="00E84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 xml:space="preserve">Наблюдение, опрос,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00C9" w:rsidRPr="00261740" w:rsidRDefault="00E600C9" w:rsidP="00E84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>отовыставки</w:t>
            </w:r>
          </w:p>
        </w:tc>
      </w:tr>
      <w:tr w:rsidR="00E600C9" w:rsidRPr="00D102E7" w:rsidTr="00B26E86">
        <w:tc>
          <w:tcPr>
            <w:tcW w:w="959" w:type="dxa"/>
          </w:tcPr>
          <w:p w:rsidR="00E600C9" w:rsidRPr="002353A5" w:rsidRDefault="00E600C9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600C9" w:rsidRPr="00226C47" w:rsidRDefault="00F45F26" w:rsidP="00C0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568" w:type="dxa"/>
          </w:tcPr>
          <w:p w:rsidR="00E600C9" w:rsidRPr="00D102E7" w:rsidRDefault="00F45F26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E600C9" w:rsidRDefault="00E600C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:rsidR="00E600C9" w:rsidRPr="00D102E7" w:rsidRDefault="00B26E86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02E7">
              <w:rPr>
                <w:rFonts w:ascii="Times New Roman" w:eastAsia="Times New Roman" w:hAnsi="Times New Roman"/>
                <w:sz w:val="24"/>
                <w:szCs w:val="24"/>
              </w:rPr>
              <w:t>Сбор природного материала и приготовление его к работе</w:t>
            </w:r>
          </w:p>
        </w:tc>
        <w:tc>
          <w:tcPr>
            <w:tcW w:w="992" w:type="dxa"/>
          </w:tcPr>
          <w:p w:rsidR="00E600C9" w:rsidRPr="00B26E86" w:rsidRDefault="00B26E8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окрестности</w:t>
            </w:r>
          </w:p>
        </w:tc>
        <w:tc>
          <w:tcPr>
            <w:tcW w:w="1418" w:type="dxa"/>
          </w:tcPr>
          <w:p w:rsidR="00E600C9" w:rsidRPr="00261740" w:rsidRDefault="00E600C9" w:rsidP="0072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опрос, тестирование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26E86" w:rsidRPr="00D102E7" w:rsidTr="00B26E86">
        <w:tc>
          <w:tcPr>
            <w:tcW w:w="959" w:type="dxa"/>
          </w:tcPr>
          <w:p w:rsidR="00B26E86" w:rsidRPr="002353A5" w:rsidRDefault="00B26E8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B26E86" w:rsidRPr="00226C47" w:rsidRDefault="00F45F26" w:rsidP="00C07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568" w:type="dxa"/>
          </w:tcPr>
          <w:p w:rsidR="00B26E86" w:rsidRPr="00D102E7" w:rsidRDefault="00F45F26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B26E86" w:rsidRDefault="00B26E86" w:rsidP="0011068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B26E86" w:rsidRPr="00D102E7" w:rsidRDefault="00B26E86" w:rsidP="00110689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:rsidR="00B26E86" w:rsidRPr="00D102E7" w:rsidRDefault="00B26E86" w:rsidP="00110689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26E86" w:rsidRPr="00D102E7" w:rsidRDefault="00B26E86" w:rsidP="00110689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02E7">
              <w:rPr>
                <w:rFonts w:ascii="Times New Roman" w:eastAsia="Times New Roman" w:hAnsi="Times New Roman"/>
                <w:sz w:val="24"/>
                <w:szCs w:val="24"/>
              </w:rPr>
              <w:t>Сбор природного материала и приготовление его к работе</w:t>
            </w:r>
          </w:p>
        </w:tc>
        <w:tc>
          <w:tcPr>
            <w:tcW w:w="992" w:type="dxa"/>
          </w:tcPr>
          <w:p w:rsidR="00B26E86" w:rsidRPr="00B26E86" w:rsidRDefault="00B26E8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окрестности</w:t>
            </w:r>
          </w:p>
        </w:tc>
        <w:tc>
          <w:tcPr>
            <w:tcW w:w="1418" w:type="dxa"/>
          </w:tcPr>
          <w:p w:rsidR="00B26E86" w:rsidRPr="00261740" w:rsidRDefault="00B26E86" w:rsidP="00110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опрос, тестирование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26E86" w:rsidRPr="00D102E7" w:rsidTr="00B26E86">
        <w:tc>
          <w:tcPr>
            <w:tcW w:w="959" w:type="dxa"/>
          </w:tcPr>
          <w:p w:rsidR="00B26E86" w:rsidRPr="002353A5" w:rsidRDefault="00B26E8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B26E8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</w:tc>
        <w:tc>
          <w:tcPr>
            <w:tcW w:w="568" w:type="dxa"/>
          </w:tcPr>
          <w:p w:rsidR="00B26E86" w:rsidRPr="00D102E7" w:rsidRDefault="00F45F26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B26E86" w:rsidRDefault="00B26E86" w:rsidP="0011068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B26E86" w:rsidRPr="00D102E7" w:rsidRDefault="00B26E86" w:rsidP="00110689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708" w:type="dxa"/>
          </w:tcPr>
          <w:p w:rsidR="00B26E86" w:rsidRPr="00D102E7" w:rsidRDefault="00B26E86" w:rsidP="00110689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26E86" w:rsidRPr="00D102E7" w:rsidRDefault="00B26E86" w:rsidP="00110689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02E7">
              <w:rPr>
                <w:rFonts w:ascii="Times New Roman" w:eastAsia="Times New Roman" w:hAnsi="Times New Roman"/>
                <w:sz w:val="24"/>
                <w:szCs w:val="24"/>
              </w:rPr>
              <w:t>Изготовление поделок из природного материала</w:t>
            </w:r>
          </w:p>
          <w:p w:rsidR="00B26E86" w:rsidRPr="00D102E7" w:rsidRDefault="00B26E86" w:rsidP="001106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«Краски осени».</w:t>
            </w:r>
          </w:p>
        </w:tc>
        <w:tc>
          <w:tcPr>
            <w:tcW w:w="992" w:type="dxa"/>
          </w:tcPr>
          <w:p w:rsidR="00B26E86" w:rsidRPr="00B26E86" w:rsidRDefault="00B26E8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B26E86" w:rsidRPr="00261740" w:rsidRDefault="00B26E86" w:rsidP="00110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Наблюдение, анализ детских работ. Фотовыставки</w:t>
            </w:r>
          </w:p>
        </w:tc>
      </w:tr>
      <w:tr w:rsidR="00E600C9" w:rsidRPr="00D102E7" w:rsidTr="00B26E86">
        <w:tc>
          <w:tcPr>
            <w:tcW w:w="959" w:type="dxa"/>
          </w:tcPr>
          <w:p w:rsidR="00E600C9" w:rsidRPr="002353A5" w:rsidRDefault="00E600C9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600C9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E600C9" w:rsidRPr="00D102E7" w:rsidRDefault="00F45F26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E600C9" w:rsidRDefault="00E600C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Занятие - дискуссия</w:t>
            </w:r>
          </w:p>
        </w:tc>
        <w:tc>
          <w:tcPr>
            <w:tcW w:w="708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02E7">
              <w:rPr>
                <w:rFonts w:ascii="Times New Roman" w:eastAsia="Times New Roman" w:hAnsi="Times New Roman"/>
                <w:sz w:val="24"/>
                <w:szCs w:val="24"/>
              </w:rPr>
              <w:t>Экосистема, ее основные звенья</w:t>
            </w:r>
          </w:p>
        </w:tc>
        <w:tc>
          <w:tcPr>
            <w:tcW w:w="992" w:type="dxa"/>
          </w:tcPr>
          <w:p w:rsidR="00E600C9" w:rsidRPr="00B26E86" w:rsidRDefault="00B26E8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E600C9" w:rsidRPr="00261740" w:rsidRDefault="00E600C9" w:rsidP="0072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опрос</w:t>
            </w:r>
          </w:p>
        </w:tc>
      </w:tr>
      <w:tr w:rsidR="00E600C9" w:rsidRPr="00D102E7" w:rsidTr="00B26E86">
        <w:tc>
          <w:tcPr>
            <w:tcW w:w="959" w:type="dxa"/>
          </w:tcPr>
          <w:p w:rsidR="00E600C9" w:rsidRPr="002353A5" w:rsidRDefault="00E600C9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600C9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E600C9" w:rsidRPr="00D102E7" w:rsidRDefault="00F45F26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E600C9" w:rsidRDefault="00E600C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Занятие - дискуссия</w:t>
            </w:r>
          </w:p>
        </w:tc>
        <w:tc>
          <w:tcPr>
            <w:tcW w:w="708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600C9" w:rsidRPr="00D102E7" w:rsidRDefault="00E600C9" w:rsidP="00753DE6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02E7">
              <w:rPr>
                <w:rFonts w:ascii="Times New Roman" w:eastAsia="Times New Roman" w:hAnsi="Times New Roman"/>
                <w:sz w:val="24"/>
                <w:szCs w:val="24"/>
              </w:rPr>
              <w:t>Человек и среда обитания</w:t>
            </w:r>
          </w:p>
        </w:tc>
        <w:tc>
          <w:tcPr>
            <w:tcW w:w="992" w:type="dxa"/>
          </w:tcPr>
          <w:p w:rsidR="00E600C9" w:rsidRPr="00B26E86" w:rsidRDefault="00B26E8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E600C9" w:rsidRDefault="00E600C9" w:rsidP="00823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 xml:space="preserve">Наблюдение,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E600C9" w:rsidRPr="00261740" w:rsidRDefault="00E600C9" w:rsidP="008232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E600C9" w:rsidRPr="00D102E7" w:rsidTr="00B26E86">
        <w:tc>
          <w:tcPr>
            <w:tcW w:w="959" w:type="dxa"/>
          </w:tcPr>
          <w:p w:rsidR="00E600C9" w:rsidRPr="002353A5" w:rsidRDefault="00E600C9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600C9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E600C9" w:rsidRPr="00D102E7" w:rsidRDefault="00F45F26" w:rsidP="0075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E600C9" w:rsidRDefault="00E600C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E600C9" w:rsidRPr="00D102E7" w:rsidRDefault="00E600C9" w:rsidP="0075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708" w:type="dxa"/>
          </w:tcPr>
          <w:p w:rsidR="00E600C9" w:rsidRPr="00D102E7" w:rsidRDefault="00E600C9" w:rsidP="0075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600C9" w:rsidRPr="00D102E7" w:rsidRDefault="00E600C9" w:rsidP="0075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Рисование листовок: «Чистая природа – здоровый человек»,</w:t>
            </w:r>
          </w:p>
        </w:tc>
        <w:tc>
          <w:tcPr>
            <w:tcW w:w="992" w:type="dxa"/>
          </w:tcPr>
          <w:p w:rsidR="00E600C9" w:rsidRPr="00B26E86" w:rsidRDefault="00B26E8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E600C9" w:rsidRPr="00261740" w:rsidRDefault="00E600C9" w:rsidP="00E17B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1740">
              <w:rPr>
                <w:rFonts w:ascii="Times New Roman" w:hAnsi="Times New Roman"/>
                <w:sz w:val="24"/>
                <w:szCs w:val="24"/>
              </w:rPr>
              <w:t xml:space="preserve">Наблюдение,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анализ детских работ. Фотовыставки</w:t>
            </w:r>
          </w:p>
        </w:tc>
      </w:tr>
      <w:tr w:rsidR="00E600C9" w:rsidRPr="00D102E7" w:rsidTr="00B26E86">
        <w:tc>
          <w:tcPr>
            <w:tcW w:w="959" w:type="dxa"/>
          </w:tcPr>
          <w:p w:rsidR="00E600C9" w:rsidRPr="002353A5" w:rsidRDefault="00E600C9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600C9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E600C9" w:rsidRPr="00F45F26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2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E600C9" w:rsidRDefault="00E600C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E600C9" w:rsidRPr="00D102E7" w:rsidRDefault="00E600C9" w:rsidP="00753D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708" w:type="dxa"/>
          </w:tcPr>
          <w:p w:rsidR="00E600C9" w:rsidRPr="00F45F26" w:rsidRDefault="00B26E8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E600C9" w:rsidRPr="00F45F26" w:rsidRDefault="00E600C9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26">
              <w:rPr>
                <w:rFonts w:ascii="Times New Roman" w:hAnsi="Times New Roman"/>
                <w:sz w:val="24"/>
                <w:szCs w:val="24"/>
              </w:rPr>
              <w:t>Р</w:t>
            </w:r>
            <w:r w:rsidR="00B26E86" w:rsidRPr="00F45F26">
              <w:rPr>
                <w:rFonts w:ascii="Times New Roman" w:hAnsi="Times New Roman"/>
                <w:sz w:val="24"/>
                <w:szCs w:val="24"/>
              </w:rPr>
              <w:t>абота над проектами «Экологические</w:t>
            </w:r>
            <w:r w:rsidRPr="00F45F26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="00B26E86" w:rsidRPr="00F45F26">
              <w:rPr>
                <w:rFonts w:ascii="Times New Roman" w:hAnsi="Times New Roman"/>
                <w:sz w:val="24"/>
                <w:szCs w:val="24"/>
              </w:rPr>
              <w:t>ы</w:t>
            </w:r>
            <w:r w:rsidRPr="00F45F26">
              <w:rPr>
                <w:rFonts w:ascii="Times New Roman" w:hAnsi="Times New Roman"/>
                <w:sz w:val="24"/>
                <w:szCs w:val="24"/>
              </w:rPr>
              <w:t xml:space="preserve"> Республики Алтай.</w:t>
            </w:r>
          </w:p>
        </w:tc>
        <w:tc>
          <w:tcPr>
            <w:tcW w:w="992" w:type="dxa"/>
          </w:tcPr>
          <w:p w:rsidR="00E600C9" w:rsidRPr="00B26E86" w:rsidRDefault="00B26E8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E600C9" w:rsidRPr="00261740" w:rsidRDefault="00E600C9" w:rsidP="00E84B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Анализ проектов по критериям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8" w:type="dxa"/>
          </w:tcPr>
          <w:p w:rsidR="00F45F26" w:rsidRPr="00D102E7" w:rsidRDefault="00F45F26" w:rsidP="00033CD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F45F26" w:rsidRDefault="00F45F26" w:rsidP="0011068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1106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708" w:type="dxa"/>
          </w:tcPr>
          <w:p w:rsidR="00F45F26" w:rsidRPr="00F45F26" w:rsidRDefault="00F45F26" w:rsidP="00110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F45F26" w:rsidRDefault="00F45F26" w:rsidP="00110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26">
              <w:rPr>
                <w:rFonts w:ascii="Times New Roman" w:hAnsi="Times New Roman"/>
                <w:sz w:val="24"/>
                <w:szCs w:val="24"/>
              </w:rPr>
              <w:t>Работа над проектами «Экологические проблемы Республики Алтай.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F45F26" w:rsidRPr="00261740" w:rsidRDefault="00F45F26" w:rsidP="001106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Анализ проектов по критериям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8" w:type="dxa"/>
          </w:tcPr>
          <w:p w:rsidR="00F45F26" w:rsidRPr="00D102E7" w:rsidRDefault="00F45F26" w:rsidP="00033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F45F26" w:rsidRDefault="00F45F26" w:rsidP="0011068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110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- дискуссия</w:t>
            </w:r>
          </w:p>
        </w:tc>
        <w:tc>
          <w:tcPr>
            <w:tcW w:w="708" w:type="dxa"/>
          </w:tcPr>
          <w:p w:rsidR="00F45F26" w:rsidRPr="00D102E7" w:rsidRDefault="00F45F26" w:rsidP="00110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11068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Зеленая планета глазами детей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кола</w:t>
            </w:r>
          </w:p>
        </w:tc>
        <w:tc>
          <w:tcPr>
            <w:tcW w:w="1418" w:type="dxa"/>
          </w:tcPr>
          <w:p w:rsidR="00F45F26" w:rsidRPr="009477EC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77EC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8" w:type="dxa"/>
          </w:tcPr>
          <w:p w:rsidR="00F45F26" w:rsidRPr="00D102E7" w:rsidRDefault="00F45F26" w:rsidP="00033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- дискуссия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Зеленая планета глазами детей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9477EC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477EC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AD7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- дискуссия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 xml:space="preserve"> Мир растений Значение растений в жизни людей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F45F26" w:rsidRPr="00D102E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77EC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Тематическая дискуссия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 xml:space="preserve"> Первоцветы 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D102E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77EC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385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Пресс- конференция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02E7">
              <w:rPr>
                <w:rFonts w:ascii="Times New Roman" w:hAnsi="Times New Roman"/>
                <w:sz w:val="24"/>
                <w:szCs w:val="24"/>
              </w:rPr>
              <w:t>Красная книга Республики Алтай.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F45F26" w:rsidRPr="00393E64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93E64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экскурсия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Экскурсия в лес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окрестности</w:t>
            </w:r>
          </w:p>
        </w:tc>
        <w:tc>
          <w:tcPr>
            <w:tcW w:w="1418" w:type="dxa"/>
          </w:tcPr>
          <w:p w:rsidR="00F45F26" w:rsidRPr="00F5062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620">
              <w:rPr>
                <w:rFonts w:ascii="Times New Roman" w:hAnsi="Times New Roman"/>
                <w:bCs/>
                <w:sz w:val="24"/>
                <w:szCs w:val="24"/>
              </w:rPr>
              <w:t>Наблюдение, собеседование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</w:tcPr>
          <w:p w:rsidR="00F45F26" w:rsidRPr="00C87859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C87859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дискуссия</w:t>
            </w:r>
          </w:p>
        </w:tc>
        <w:tc>
          <w:tcPr>
            <w:tcW w:w="708" w:type="dxa"/>
          </w:tcPr>
          <w:p w:rsidR="00F45F26" w:rsidRPr="00C87859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C87859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C87859">
              <w:rPr>
                <w:rFonts w:ascii="Times New Roman" w:hAnsi="Times New Roman"/>
                <w:sz w:val="24"/>
                <w:szCs w:val="24"/>
              </w:rPr>
              <w:t>Природа и человек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F45F26" w:rsidRPr="00F5062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620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дискуссия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48189C" w:rsidRDefault="00F45F26" w:rsidP="00753D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 xml:space="preserve">Охрана природы. 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F5062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620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Акция «Чистое село»</w:t>
            </w:r>
          </w:p>
        </w:tc>
        <w:tc>
          <w:tcPr>
            <w:tcW w:w="992" w:type="dxa"/>
          </w:tcPr>
          <w:p w:rsidR="00F45F26" w:rsidRPr="00B26E86" w:rsidRDefault="00F45F26" w:rsidP="00B26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окрестности</w:t>
            </w:r>
          </w:p>
        </w:tc>
        <w:tc>
          <w:tcPr>
            <w:tcW w:w="1418" w:type="dxa"/>
          </w:tcPr>
          <w:p w:rsidR="00F45F26" w:rsidRPr="00F5062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620">
              <w:rPr>
                <w:rFonts w:ascii="Times New Roman" w:hAnsi="Times New Roman"/>
                <w:bCs/>
                <w:sz w:val="24"/>
                <w:szCs w:val="24"/>
              </w:rPr>
              <w:t>Фотоотчет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8" w:type="dxa"/>
          </w:tcPr>
          <w:p w:rsidR="00F45F26" w:rsidRPr="00C87859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C87859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дискуссия</w:t>
            </w:r>
          </w:p>
        </w:tc>
        <w:tc>
          <w:tcPr>
            <w:tcW w:w="708" w:type="dxa"/>
          </w:tcPr>
          <w:p w:rsidR="00F45F26" w:rsidRPr="00C87859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C87859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7859">
              <w:rPr>
                <w:rFonts w:ascii="Times New Roman" w:hAnsi="Times New Roman"/>
                <w:sz w:val="24"/>
                <w:szCs w:val="24"/>
              </w:rPr>
              <w:t>Экология человека «Быть здоровым модно»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F5062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620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Пресс- конференция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Наша пища и витамины.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F45F26" w:rsidRPr="00F5062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50620">
              <w:rPr>
                <w:rFonts w:ascii="Times New Roman" w:hAnsi="Times New Roman"/>
                <w:bCs/>
                <w:sz w:val="24"/>
                <w:szCs w:val="24"/>
              </w:rPr>
              <w:t>Собеседование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FC7F09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C7F0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Комбинированное занятие</w:t>
            </w:r>
            <w:r w:rsidRPr="00FC7F0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Основы рационального питания.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F5062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рационов питания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дискуссия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Закаливание организма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F45F26" w:rsidRPr="00F5062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Мозговой штурм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Вредные привычки, как фактор риска здорового организма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F5062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Наблюдение, анализ ментальной схемы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</w:tcPr>
          <w:p w:rsidR="00F45F26" w:rsidRPr="00F45F26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45F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48189C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дискуссия</w:t>
            </w:r>
          </w:p>
        </w:tc>
        <w:tc>
          <w:tcPr>
            <w:tcW w:w="708" w:type="dxa"/>
          </w:tcPr>
          <w:p w:rsidR="00F45F26" w:rsidRPr="0048189C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48189C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48189C">
              <w:rPr>
                <w:rFonts w:ascii="Times New Roman" w:hAnsi="Times New Roman"/>
                <w:sz w:val="24"/>
                <w:szCs w:val="24"/>
              </w:rPr>
              <w:t>Пернатые друзья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F45F26" w:rsidRPr="008E3B6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3B60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</w:tcPr>
          <w:p w:rsidR="00F45F26" w:rsidRPr="00F45F26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45F2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F45F26" w:rsidRDefault="00F45F26" w:rsidP="00110689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FC7F09" w:rsidRDefault="00F45F26" w:rsidP="0011068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C7F0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Комбинированное занятие</w:t>
            </w:r>
            <w:r w:rsidRPr="00FC7F0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</w:tcPr>
          <w:p w:rsidR="00F45F26" w:rsidRPr="00D102E7" w:rsidRDefault="00F45F26" w:rsidP="0011068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11068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Отряд птиц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8E3B6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3B60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FC7F09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C7F0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Комбинированное занятие</w:t>
            </w:r>
            <w:r w:rsidRPr="00FC7F0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Отряд птиц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F45F26" w:rsidRPr="008E3B60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Практич.раб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экскурсия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>Птицы наших лесов. Охрана птиц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5F45B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5B7">
              <w:rPr>
                <w:rFonts w:ascii="Times New Roman" w:hAnsi="Times New Roman"/>
                <w:bCs/>
                <w:sz w:val="24"/>
                <w:szCs w:val="24"/>
              </w:rPr>
              <w:t>Наблюдение, опрос, фотовыставка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E600C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sz w:val="24"/>
                <w:szCs w:val="24"/>
              </w:rPr>
              <w:t xml:space="preserve">Экскурсия на природу. 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окрестности</w:t>
            </w:r>
          </w:p>
        </w:tc>
        <w:tc>
          <w:tcPr>
            <w:tcW w:w="1418" w:type="dxa"/>
          </w:tcPr>
          <w:p w:rsidR="00F45F26" w:rsidRPr="00D102E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5B7">
              <w:rPr>
                <w:rFonts w:ascii="Times New Roman" w:hAnsi="Times New Roman"/>
                <w:bCs/>
                <w:sz w:val="24"/>
                <w:szCs w:val="24"/>
              </w:rPr>
              <w:t>Наблюдение, опрос, фотовыставка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F45F26" w:rsidRDefault="00F45F26">
            <w:r w:rsidRPr="00C723C1"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61F37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02E7">
              <w:rPr>
                <w:rFonts w:ascii="Times New Roman" w:hAnsi="Times New Roman"/>
                <w:sz w:val="24"/>
                <w:szCs w:val="24"/>
              </w:rPr>
              <w:t>Акции «Поможем зимующим птицам»,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D102E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5B7">
              <w:rPr>
                <w:rFonts w:ascii="Times New Roman" w:hAnsi="Times New Roman"/>
                <w:bCs/>
                <w:sz w:val="24"/>
                <w:szCs w:val="24"/>
              </w:rPr>
              <w:t>Наблюдение, опрос, фотовыставка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F45F26" w:rsidRPr="00D102E7" w:rsidRDefault="00F45F26" w:rsidP="00136BA0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70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02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Акция </w:t>
            </w:r>
            <w:r w:rsidRPr="00D102E7">
              <w:rPr>
                <w:rFonts w:ascii="Times New Roman" w:hAnsi="Times New Roman"/>
                <w:sz w:val="24"/>
                <w:szCs w:val="24"/>
              </w:rPr>
              <w:t xml:space="preserve">«Встречаем гостей (День птиц)».   </w:t>
            </w:r>
          </w:p>
        </w:tc>
        <w:tc>
          <w:tcPr>
            <w:tcW w:w="992" w:type="dxa"/>
          </w:tcPr>
          <w:p w:rsidR="00F45F2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окрестности</w:t>
            </w:r>
          </w:p>
        </w:tc>
        <w:tc>
          <w:tcPr>
            <w:tcW w:w="1418" w:type="dxa"/>
          </w:tcPr>
          <w:p w:rsidR="00F45F26" w:rsidRPr="00D102E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5B7">
              <w:rPr>
                <w:rFonts w:ascii="Times New Roman" w:hAnsi="Times New Roman"/>
                <w:bCs/>
                <w:sz w:val="24"/>
                <w:szCs w:val="24"/>
              </w:rPr>
              <w:t>Наблюдение, опрос, фотовыставка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</w:tcPr>
          <w:p w:rsidR="00F45F26" w:rsidRPr="00F45F26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45F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45F26" w:rsidRPr="00D102E7" w:rsidRDefault="00F45F26" w:rsidP="00136BA0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261740" w:rsidRDefault="00F45F26" w:rsidP="00753D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708" w:type="dxa"/>
          </w:tcPr>
          <w:p w:rsidR="00F45F26" w:rsidRPr="00261740" w:rsidRDefault="00F45F26" w:rsidP="00753D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315028" w:rsidRDefault="00F45F26" w:rsidP="00753D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Защита экологических проектов на школьной конференции «Есть идея!».</w:t>
            </w: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D102E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Анализ проектов по критериям</w:t>
            </w:r>
          </w:p>
        </w:tc>
      </w:tr>
      <w:tr w:rsidR="00F45F26" w:rsidRPr="00D102E7" w:rsidTr="00B26E86">
        <w:trPr>
          <w:trHeight w:val="1059"/>
        </w:trPr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F45F26" w:rsidRPr="00D102E7" w:rsidRDefault="00F45F26" w:rsidP="00136BA0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708" w:type="dxa"/>
          </w:tcPr>
          <w:p w:rsidR="00F45F26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02E7">
              <w:rPr>
                <w:rFonts w:ascii="Times New Roman" w:hAnsi="Times New Roman"/>
                <w:sz w:val="24"/>
                <w:szCs w:val="24"/>
              </w:rPr>
              <w:t>Посев семян цветов на цветниках.</w:t>
            </w:r>
          </w:p>
        </w:tc>
        <w:tc>
          <w:tcPr>
            <w:tcW w:w="992" w:type="dxa"/>
          </w:tcPr>
          <w:p w:rsidR="00F45F2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E86">
              <w:rPr>
                <w:rFonts w:ascii="Times New Roman" w:hAnsi="Times New Roman"/>
                <w:bCs/>
                <w:sz w:val="24"/>
                <w:szCs w:val="24"/>
              </w:rPr>
              <w:t>Школа</w:t>
            </w: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F45F26" w:rsidRPr="00BD0EA8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0EA8">
              <w:rPr>
                <w:rFonts w:ascii="Times New Roman" w:hAnsi="Times New Roman"/>
                <w:bCs/>
                <w:sz w:val="24"/>
                <w:szCs w:val="24"/>
              </w:rPr>
              <w:t>Наблюдение,  анализ выполненной практической работы</w:t>
            </w:r>
          </w:p>
        </w:tc>
      </w:tr>
      <w:tr w:rsidR="00F45F26" w:rsidRPr="00D102E7" w:rsidTr="00B26E86">
        <w:tc>
          <w:tcPr>
            <w:tcW w:w="959" w:type="dxa"/>
          </w:tcPr>
          <w:p w:rsidR="00F45F26" w:rsidRPr="002353A5" w:rsidRDefault="00F45F26" w:rsidP="002353A5">
            <w:pPr>
              <w:pStyle w:val="ad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F45F26" w:rsidRPr="00226C47" w:rsidRDefault="00F45F26" w:rsidP="00176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8" w:type="dxa"/>
          </w:tcPr>
          <w:p w:rsidR="00F45F26" w:rsidRPr="00D102E7" w:rsidRDefault="00F45F26" w:rsidP="00753DE6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F45F26" w:rsidRPr="00D102E7" w:rsidRDefault="00F45F26" w:rsidP="00136BA0">
            <w:pPr>
              <w:pStyle w:val="msonospacing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15.40</w:t>
            </w:r>
          </w:p>
        </w:tc>
        <w:tc>
          <w:tcPr>
            <w:tcW w:w="1701" w:type="dxa"/>
          </w:tcPr>
          <w:p w:rsidR="00F45F26" w:rsidRPr="00AC3D51" w:rsidRDefault="00F45F26" w:rsidP="0075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игра, зачет</w:t>
            </w:r>
          </w:p>
        </w:tc>
        <w:tc>
          <w:tcPr>
            <w:tcW w:w="708" w:type="dxa"/>
          </w:tcPr>
          <w:p w:rsidR="00F45F26" w:rsidRPr="00AC3D51" w:rsidRDefault="00F45F26" w:rsidP="0075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F26" w:rsidRPr="00D102E7" w:rsidRDefault="00F45F26" w:rsidP="00753D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D51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 xml:space="preserve"> Посвящение в юные экологи</w:t>
            </w:r>
          </w:p>
        </w:tc>
        <w:tc>
          <w:tcPr>
            <w:tcW w:w="992" w:type="dxa"/>
          </w:tcPr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F45F26" w:rsidRPr="00B26E86" w:rsidRDefault="00F45F26" w:rsidP="00110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26E86">
              <w:rPr>
                <w:rFonts w:ascii="Times New Roman" w:hAnsi="Times New Roman"/>
                <w:bCs/>
              </w:rPr>
              <w:t>школа</w:t>
            </w:r>
          </w:p>
        </w:tc>
        <w:tc>
          <w:tcPr>
            <w:tcW w:w="1418" w:type="dxa"/>
          </w:tcPr>
          <w:p w:rsidR="00F45F26" w:rsidRPr="00226C47" w:rsidRDefault="00F45F26" w:rsidP="00753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C47">
              <w:rPr>
                <w:rFonts w:ascii="Times New Roman" w:hAnsi="Times New Roman"/>
                <w:bCs/>
                <w:sz w:val="24"/>
                <w:szCs w:val="24"/>
              </w:rPr>
              <w:t>Диагностика</w:t>
            </w:r>
          </w:p>
        </w:tc>
      </w:tr>
    </w:tbl>
    <w:p w:rsidR="00D03D83" w:rsidRPr="00261740" w:rsidRDefault="00D03D83" w:rsidP="00753D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3DF" w:rsidRDefault="008313DF" w:rsidP="00831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proofErr w:type="gramStart"/>
      <w:r>
        <w:rPr>
          <w:rFonts w:ascii="Times New Roman" w:hAnsi="Times New Roman"/>
          <w:b/>
          <w:sz w:val="24"/>
          <w:szCs w:val="24"/>
        </w:rPr>
        <w:t>2.</w:t>
      </w:r>
      <w:r w:rsidRPr="00261740">
        <w:rPr>
          <w:rFonts w:ascii="Times New Roman" w:hAnsi="Times New Roman"/>
          <w:b/>
          <w:sz w:val="24"/>
          <w:szCs w:val="24"/>
        </w:rPr>
        <w:t>Условия</w:t>
      </w:r>
      <w:proofErr w:type="gramEnd"/>
      <w:r w:rsidRPr="00261740">
        <w:rPr>
          <w:rFonts w:ascii="Times New Roman" w:hAnsi="Times New Roman"/>
          <w:b/>
          <w:sz w:val="24"/>
          <w:szCs w:val="24"/>
        </w:rPr>
        <w:t xml:space="preserve"> реализации программы</w:t>
      </w:r>
    </w:p>
    <w:p w:rsidR="008313DF" w:rsidRPr="00261740" w:rsidRDefault="008313DF" w:rsidP="00831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13DF" w:rsidRPr="00261740" w:rsidRDefault="008313DF" w:rsidP="008313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i/>
          <w:sz w:val="24"/>
          <w:szCs w:val="24"/>
          <w:u w:val="single"/>
        </w:rPr>
        <w:t>Материально-техническое обеспечение</w:t>
      </w:r>
      <w:r w:rsidRPr="002617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600C9">
        <w:rPr>
          <w:rFonts w:ascii="Times New Roman" w:hAnsi="Times New Roman"/>
          <w:sz w:val="24"/>
          <w:szCs w:val="24"/>
        </w:rPr>
        <w:t xml:space="preserve">- наличие </w:t>
      </w:r>
      <w:proofErr w:type="gramStart"/>
      <w:r w:rsidR="00E600C9">
        <w:rPr>
          <w:rFonts w:ascii="Times New Roman" w:hAnsi="Times New Roman"/>
          <w:sz w:val="24"/>
          <w:szCs w:val="24"/>
        </w:rPr>
        <w:t>кабинета  компьютером</w:t>
      </w:r>
      <w:proofErr w:type="gramEnd"/>
      <w:r w:rsidR="00E600C9">
        <w:rPr>
          <w:rFonts w:ascii="Times New Roman" w:hAnsi="Times New Roman"/>
          <w:sz w:val="24"/>
          <w:szCs w:val="24"/>
        </w:rPr>
        <w:t>,  учебные столы, стулья</w:t>
      </w:r>
      <w:r w:rsidRPr="00261740">
        <w:rPr>
          <w:rFonts w:ascii="Times New Roman" w:hAnsi="Times New Roman"/>
          <w:sz w:val="24"/>
          <w:szCs w:val="24"/>
        </w:rPr>
        <w:t xml:space="preserve">, освещение кабинета и возможность проветривания </w:t>
      </w:r>
      <w:r>
        <w:rPr>
          <w:rFonts w:ascii="Times New Roman" w:hAnsi="Times New Roman"/>
          <w:sz w:val="24"/>
          <w:szCs w:val="24"/>
        </w:rPr>
        <w:t>удовлетворяет</w:t>
      </w:r>
      <w:r w:rsidRPr="00261740">
        <w:rPr>
          <w:rFonts w:ascii="Times New Roman" w:hAnsi="Times New Roman"/>
          <w:sz w:val="24"/>
          <w:szCs w:val="24"/>
        </w:rPr>
        <w:t xml:space="preserve"> требовани</w:t>
      </w:r>
      <w:r>
        <w:rPr>
          <w:rFonts w:ascii="Times New Roman" w:hAnsi="Times New Roman"/>
          <w:sz w:val="24"/>
          <w:szCs w:val="24"/>
        </w:rPr>
        <w:t>я</w:t>
      </w:r>
      <w:r w:rsidRPr="00261740">
        <w:rPr>
          <w:rFonts w:ascii="Times New Roman" w:hAnsi="Times New Roman"/>
          <w:sz w:val="24"/>
          <w:szCs w:val="24"/>
        </w:rPr>
        <w:t xml:space="preserve"> СанПиНа. На занятиях используются наглядные пособия, книги, журналы, презентации. Возможно использование интернет-технологий и мультимедийного оборудования при проведении занятий. </w:t>
      </w:r>
    </w:p>
    <w:p w:rsidR="008313DF" w:rsidRPr="00261740" w:rsidRDefault="008313DF" w:rsidP="00831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Для педагога: </w:t>
      </w:r>
    </w:p>
    <w:p w:rsidR="008313DF" w:rsidRPr="00261740" w:rsidRDefault="008313DF" w:rsidP="008313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наличие связ</w:t>
      </w:r>
      <w:r>
        <w:rPr>
          <w:rFonts w:ascii="Times New Roman" w:hAnsi="Times New Roman"/>
          <w:sz w:val="24"/>
          <w:szCs w:val="24"/>
        </w:rPr>
        <w:t xml:space="preserve">ей с </w:t>
      </w:r>
      <w:r w:rsidRPr="00261740">
        <w:rPr>
          <w:rFonts w:ascii="Times New Roman" w:hAnsi="Times New Roman"/>
          <w:sz w:val="24"/>
          <w:szCs w:val="24"/>
        </w:rPr>
        <w:t>учреждениями</w:t>
      </w:r>
      <w:r>
        <w:rPr>
          <w:rFonts w:ascii="Times New Roman" w:hAnsi="Times New Roman"/>
          <w:sz w:val="24"/>
          <w:szCs w:val="24"/>
        </w:rPr>
        <w:t xml:space="preserve"> культуры </w:t>
      </w:r>
      <w:r w:rsidRPr="00261740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261740">
        <w:rPr>
          <w:rFonts w:ascii="Times New Roman" w:hAnsi="Times New Roman"/>
          <w:sz w:val="24"/>
          <w:szCs w:val="24"/>
        </w:rPr>
        <w:t>образования</w:t>
      </w:r>
      <w:r w:rsidR="00E600C9">
        <w:rPr>
          <w:rFonts w:ascii="Times New Roman" w:hAnsi="Times New Roman"/>
          <w:sz w:val="24"/>
          <w:szCs w:val="24"/>
        </w:rPr>
        <w:t>:  Катунский</w:t>
      </w:r>
      <w:proofErr w:type="gramEnd"/>
      <w:r w:rsidR="00E600C9">
        <w:rPr>
          <w:rFonts w:ascii="Times New Roman" w:hAnsi="Times New Roman"/>
          <w:sz w:val="24"/>
          <w:szCs w:val="24"/>
        </w:rPr>
        <w:t xml:space="preserve"> заповедник</w:t>
      </w:r>
      <w:r>
        <w:rPr>
          <w:rFonts w:ascii="Times New Roman" w:hAnsi="Times New Roman"/>
          <w:sz w:val="24"/>
          <w:szCs w:val="24"/>
        </w:rPr>
        <w:t>, сельская библиотека</w:t>
      </w:r>
      <w:r w:rsidRPr="00261740">
        <w:rPr>
          <w:rFonts w:ascii="Times New Roman" w:hAnsi="Times New Roman"/>
          <w:sz w:val="24"/>
          <w:szCs w:val="24"/>
        </w:rPr>
        <w:t>.</w:t>
      </w:r>
    </w:p>
    <w:p w:rsidR="008313DF" w:rsidRPr="00261740" w:rsidRDefault="008313DF" w:rsidP="008313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- привлечение к работе узких специалистов </w:t>
      </w:r>
      <w:proofErr w:type="gramStart"/>
      <w:r w:rsidRPr="0026174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1740">
        <w:rPr>
          <w:rFonts w:ascii="Times New Roman" w:hAnsi="Times New Roman"/>
          <w:sz w:val="24"/>
          <w:szCs w:val="24"/>
        </w:rPr>
        <w:t>учителя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 школ и </w:t>
      </w:r>
      <w:proofErr w:type="spellStart"/>
      <w:r w:rsidRPr="00261740">
        <w:rPr>
          <w:rFonts w:ascii="Times New Roman" w:hAnsi="Times New Roman"/>
          <w:sz w:val="24"/>
          <w:szCs w:val="24"/>
        </w:rPr>
        <w:t>т.д</w:t>
      </w:r>
      <w:proofErr w:type="spellEnd"/>
      <w:r w:rsidRPr="00261740">
        <w:rPr>
          <w:rFonts w:ascii="Times New Roman" w:hAnsi="Times New Roman"/>
          <w:sz w:val="24"/>
          <w:szCs w:val="24"/>
        </w:rPr>
        <w:t>),</w:t>
      </w:r>
    </w:p>
    <w:p w:rsidR="008313DF" w:rsidRDefault="008313DF" w:rsidP="008313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возможность подготовить и показать</w:t>
      </w:r>
      <w:r>
        <w:rPr>
          <w:rFonts w:ascii="Times New Roman" w:hAnsi="Times New Roman"/>
          <w:sz w:val="24"/>
          <w:szCs w:val="24"/>
        </w:rPr>
        <w:t xml:space="preserve"> мультимедийные презентации по</w:t>
      </w:r>
      <w:r w:rsidRPr="00261740">
        <w:rPr>
          <w:rFonts w:ascii="Times New Roman" w:hAnsi="Times New Roman"/>
          <w:sz w:val="24"/>
          <w:szCs w:val="24"/>
        </w:rPr>
        <w:t xml:space="preserve"> темам </w:t>
      </w:r>
      <w:proofErr w:type="gramStart"/>
      <w:r w:rsidRPr="00261740">
        <w:rPr>
          <w:rFonts w:ascii="Times New Roman" w:hAnsi="Times New Roman"/>
          <w:sz w:val="24"/>
          <w:szCs w:val="24"/>
        </w:rPr>
        <w:t>программы,  выход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 в интернет.</w:t>
      </w:r>
    </w:p>
    <w:p w:rsidR="008313DF" w:rsidRPr="00261740" w:rsidRDefault="008313DF" w:rsidP="008313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13DF" w:rsidRDefault="008313DF" w:rsidP="00831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Перечень оборудования, инструментов и материалов</w:t>
      </w:r>
    </w:p>
    <w:p w:rsidR="008313DF" w:rsidRPr="00261740" w:rsidRDefault="008313DF" w:rsidP="008313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9"/>
        <w:gridCol w:w="8676"/>
      </w:tblGrid>
      <w:tr w:rsidR="008313DF" w:rsidRPr="00261740" w:rsidTr="00EC3D76">
        <w:trPr>
          <w:trHeight w:val="558"/>
        </w:trPr>
        <w:tc>
          <w:tcPr>
            <w:tcW w:w="1389" w:type="dxa"/>
          </w:tcPr>
          <w:p w:rsidR="008313DF" w:rsidRPr="00261740" w:rsidRDefault="008313DF" w:rsidP="00EC3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313DF" w:rsidRPr="00261740" w:rsidRDefault="008313DF" w:rsidP="00EC3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8313DF" w:rsidRPr="00261740" w:rsidTr="00EC3D76">
        <w:trPr>
          <w:trHeight w:val="282"/>
        </w:trPr>
        <w:tc>
          <w:tcPr>
            <w:tcW w:w="1389" w:type="dxa"/>
          </w:tcPr>
          <w:p w:rsidR="008313DF" w:rsidRPr="00261740" w:rsidRDefault="008313DF" w:rsidP="00EC3D76">
            <w:pPr>
              <w:pStyle w:val="a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бумага ксероксная</w:t>
            </w:r>
          </w:p>
        </w:tc>
      </w:tr>
      <w:tr w:rsidR="008313DF" w:rsidRPr="00261740" w:rsidTr="00EC3D76">
        <w:trPr>
          <w:trHeight w:val="282"/>
        </w:trPr>
        <w:tc>
          <w:tcPr>
            <w:tcW w:w="1389" w:type="dxa"/>
          </w:tcPr>
          <w:p w:rsidR="008313DF" w:rsidRPr="00261740" w:rsidRDefault="008313DF" w:rsidP="00EC3D76">
            <w:pPr>
              <w:pStyle w:val="a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бумага цветная</w:t>
            </w:r>
          </w:p>
        </w:tc>
      </w:tr>
      <w:tr w:rsidR="008313DF" w:rsidRPr="00261740" w:rsidTr="00EC3D76">
        <w:trPr>
          <w:trHeight w:val="268"/>
        </w:trPr>
        <w:tc>
          <w:tcPr>
            <w:tcW w:w="1389" w:type="dxa"/>
          </w:tcPr>
          <w:p w:rsidR="008313DF" w:rsidRPr="00261740" w:rsidRDefault="008313DF" w:rsidP="00EC3D76">
            <w:pPr>
              <w:pStyle w:val="a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картон</w:t>
            </w:r>
          </w:p>
        </w:tc>
      </w:tr>
      <w:tr w:rsidR="008313DF" w:rsidRPr="00261740" w:rsidTr="00EC3D76">
        <w:trPr>
          <w:trHeight w:val="282"/>
        </w:trPr>
        <w:tc>
          <w:tcPr>
            <w:tcW w:w="1389" w:type="dxa"/>
          </w:tcPr>
          <w:p w:rsidR="008313DF" w:rsidRPr="00261740" w:rsidRDefault="008313DF" w:rsidP="00EC3D76">
            <w:pPr>
              <w:pStyle w:val="a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карандаши простые</w:t>
            </w:r>
          </w:p>
        </w:tc>
      </w:tr>
      <w:tr w:rsidR="008313DF" w:rsidRPr="00261740" w:rsidTr="00EC3D76">
        <w:trPr>
          <w:trHeight w:val="282"/>
        </w:trPr>
        <w:tc>
          <w:tcPr>
            <w:tcW w:w="1389" w:type="dxa"/>
          </w:tcPr>
          <w:p w:rsidR="008313DF" w:rsidRPr="00261740" w:rsidRDefault="008313DF" w:rsidP="00EC3D76">
            <w:pPr>
              <w:pStyle w:val="a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>раски гуашь, акрил.</w:t>
            </w:r>
          </w:p>
        </w:tc>
      </w:tr>
      <w:tr w:rsidR="008313DF" w:rsidRPr="00261740" w:rsidTr="00EC3D76">
        <w:trPr>
          <w:trHeight w:val="282"/>
        </w:trPr>
        <w:tc>
          <w:tcPr>
            <w:tcW w:w="1389" w:type="dxa"/>
          </w:tcPr>
          <w:p w:rsidR="008313DF" w:rsidRPr="00261740" w:rsidRDefault="008313DF" w:rsidP="00EC3D76">
            <w:pPr>
              <w:pStyle w:val="a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>лей ПВА</w:t>
            </w:r>
          </w:p>
        </w:tc>
      </w:tr>
      <w:tr w:rsidR="008313DF" w:rsidRPr="00261740" w:rsidTr="00EC3D76">
        <w:trPr>
          <w:trHeight w:val="282"/>
        </w:trPr>
        <w:tc>
          <w:tcPr>
            <w:tcW w:w="1389" w:type="dxa"/>
          </w:tcPr>
          <w:p w:rsidR="008313DF" w:rsidRPr="00261740" w:rsidRDefault="008313DF" w:rsidP="00EC3D76">
            <w:pPr>
              <w:pStyle w:val="a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>исти для рисования</w:t>
            </w:r>
          </w:p>
        </w:tc>
      </w:tr>
      <w:tr w:rsidR="008313DF" w:rsidRPr="00261740" w:rsidTr="00EC3D76">
        <w:trPr>
          <w:trHeight w:val="282"/>
        </w:trPr>
        <w:tc>
          <w:tcPr>
            <w:tcW w:w="1389" w:type="dxa"/>
          </w:tcPr>
          <w:p w:rsidR="008313DF" w:rsidRPr="00261740" w:rsidRDefault="008313DF" w:rsidP="00EC3D76">
            <w:pPr>
              <w:pStyle w:val="ad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>кварельная бумага</w:t>
            </w:r>
          </w:p>
        </w:tc>
      </w:tr>
      <w:tr w:rsidR="008313DF" w:rsidRPr="00261740" w:rsidTr="00EC3D76">
        <w:trPr>
          <w:trHeight w:val="282"/>
        </w:trPr>
        <w:tc>
          <w:tcPr>
            <w:tcW w:w="1389" w:type="dxa"/>
          </w:tcPr>
          <w:p w:rsidR="008313DF" w:rsidRPr="00261740" w:rsidRDefault="008313DF" w:rsidP="00EC3D76">
            <w:pPr>
              <w:pStyle w:val="ad"/>
              <w:numPr>
                <w:ilvl w:val="0"/>
                <w:numId w:val="2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</w:tcPr>
          <w:p w:rsidR="008313DF" w:rsidRPr="00261740" w:rsidRDefault="008313DF" w:rsidP="00EC3D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ножницы</w:t>
            </w:r>
          </w:p>
        </w:tc>
      </w:tr>
    </w:tbl>
    <w:p w:rsidR="008313DF" w:rsidRDefault="008313DF" w:rsidP="008313DF">
      <w:pPr>
        <w:spacing w:after="0" w:line="240" w:lineRule="auto"/>
        <w:ind w:right="41"/>
        <w:jc w:val="both"/>
        <w:rPr>
          <w:rFonts w:ascii="Times New Roman" w:hAnsi="Times New Roman"/>
          <w:b/>
          <w:sz w:val="24"/>
          <w:szCs w:val="24"/>
        </w:rPr>
      </w:pPr>
    </w:p>
    <w:p w:rsidR="008313DF" w:rsidRDefault="008313DF" w:rsidP="008313DF">
      <w:pPr>
        <w:tabs>
          <w:tab w:val="num" w:pos="-360"/>
          <w:tab w:val="num" w:pos="709"/>
        </w:tabs>
        <w:spacing w:after="0" w:line="240" w:lineRule="auto"/>
        <w:ind w:left="709" w:hanging="720"/>
        <w:jc w:val="center"/>
        <w:rPr>
          <w:rFonts w:ascii="Times New Roman" w:hAnsi="Times New Roman"/>
          <w:b/>
          <w:sz w:val="24"/>
          <w:szCs w:val="24"/>
        </w:rPr>
      </w:pPr>
    </w:p>
    <w:p w:rsidR="00AA51AC" w:rsidRDefault="008313DF" w:rsidP="00AA51AC">
      <w:pPr>
        <w:pStyle w:val="a3"/>
        <w:spacing w:before="0" w:beforeAutospacing="0" w:after="0" w:afterAutospacing="0"/>
        <w:ind w:firstLine="709"/>
        <w:contextualSpacing/>
        <w:jc w:val="center"/>
      </w:pPr>
      <w:r>
        <w:rPr>
          <w:b/>
        </w:rPr>
        <w:t>2.3</w:t>
      </w:r>
      <w:r w:rsidR="00AA51AC">
        <w:rPr>
          <w:b/>
        </w:rPr>
        <w:t>.</w:t>
      </w:r>
      <w:r>
        <w:rPr>
          <w:b/>
        </w:rPr>
        <w:t xml:space="preserve"> </w:t>
      </w:r>
      <w:r w:rsidR="00AA51AC" w:rsidRPr="00B6483E">
        <w:rPr>
          <w:b/>
        </w:rPr>
        <w:t>Формы аттестации</w:t>
      </w:r>
    </w:p>
    <w:p w:rsidR="00AA51AC" w:rsidRPr="000F6DCE" w:rsidRDefault="00AA51AC" w:rsidP="00AA51AC">
      <w:pPr>
        <w:pStyle w:val="a3"/>
        <w:spacing w:before="0" w:beforeAutospacing="0" w:after="0" w:afterAutospacing="0"/>
        <w:ind w:firstLine="709"/>
        <w:contextualSpacing/>
        <w:jc w:val="both"/>
      </w:pPr>
      <w:r>
        <w:t>О</w:t>
      </w:r>
      <w:r w:rsidRPr="000F6DCE">
        <w:t>ценка образовательных результатов учащихся по дополнительной общеобразовательной общеразвивающей</w:t>
      </w:r>
      <w:r w:rsidR="00E600C9">
        <w:t xml:space="preserve"> программе «</w:t>
      </w:r>
      <w:proofErr w:type="spellStart"/>
      <w:r w:rsidR="00E600C9">
        <w:t>Экос</w:t>
      </w:r>
      <w:proofErr w:type="spellEnd"/>
      <w:r w:rsidRPr="000F6DCE">
        <w:t xml:space="preserve">» осуществляется в порядке, установленном локальным нормативным актом «Положение о внутреннем итоговом мониторинге освоения дополнительных общеобразовательных </w:t>
      </w:r>
      <w:r>
        <w:t xml:space="preserve">общеразвивающих </w:t>
      </w:r>
      <w:r w:rsidRPr="000F6DCE">
        <w:t>программ учащимися объединений муниципального бюджетного учреждения дополнительного образования «</w:t>
      </w:r>
      <w:proofErr w:type="spellStart"/>
      <w:r w:rsidRPr="000F6DCE">
        <w:t>Усть-Коксинский</w:t>
      </w:r>
      <w:proofErr w:type="spellEnd"/>
      <w:r w:rsidRPr="000F6DCE">
        <w:t xml:space="preserve"> ДДТ».</w:t>
      </w:r>
      <w:r w:rsidRPr="00967A25">
        <w:rPr>
          <w:color w:val="000000"/>
          <w:sz w:val="28"/>
          <w:szCs w:val="28"/>
        </w:rPr>
        <w:t xml:space="preserve"> </w:t>
      </w:r>
    </w:p>
    <w:p w:rsidR="00AA51AC" w:rsidRPr="000F6DCE" w:rsidRDefault="00AA51AC" w:rsidP="00EA72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2B4A">
        <w:rPr>
          <w:rFonts w:ascii="Times New Roman" w:hAnsi="Times New Roman"/>
          <w:b/>
          <w:sz w:val="24"/>
          <w:szCs w:val="24"/>
        </w:rPr>
        <w:t>Формой отслеживания и фиксации образовательных результатов</w:t>
      </w:r>
      <w:r w:rsidRPr="000F6DCE">
        <w:rPr>
          <w:rFonts w:ascii="Times New Roman" w:hAnsi="Times New Roman"/>
          <w:sz w:val="24"/>
          <w:szCs w:val="24"/>
        </w:rPr>
        <w:t xml:space="preserve"> учащихся является протокол внутреннего итогового монито</w:t>
      </w:r>
      <w:r>
        <w:rPr>
          <w:rFonts w:ascii="Times New Roman" w:hAnsi="Times New Roman"/>
          <w:sz w:val="24"/>
          <w:szCs w:val="24"/>
        </w:rPr>
        <w:t xml:space="preserve">ринга, составленный </w:t>
      </w:r>
      <w:r w:rsidRPr="000F6DCE">
        <w:rPr>
          <w:rFonts w:ascii="Times New Roman" w:hAnsi="Times New Roman"/>
          <w:sz w:val="24"/>
          <w:szCs w:val="24"/>
        </w:rPr>
        <w:t>педагогом.</w:t>
      </w:r>
    </w:p>
    <w:p w:rsidR="00AA51AC" w:rsidRPr="000F6DCE" w:rsidRDefault="00AA51AC" w:rsidP="00EA72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DCE">
        <w:rPr>
          <w:rFonts w:ascii="Times New Roman" w:hAnsi="Times New Roman"/>
          <w:sz w:val="24"/>
          <w:szCs w:val="24"/>
        </w:rPr>
        <w:t>Программа предполагает стартовую, промежуточную и итоговую атт</w:t>
      </w:r>
      <w:r>
        <w:rPr>
          <w:rFonts w:ascii="Times New Roman" w:hAnsi="Times New Roman"/>
          <w:sz w:val="24"/>
          <w:szCs w:val="24"/>
        </w:rPr>
        <w:t>естацию уча</w:t>
      </w:r>
      <w:r w:rsidRPr="000F6DCE">
        <w:rPr>
          <w:rFonts w:ascii="Times New Roman" w:hAnsi="Times New Roman"/>
          <w:sz w:val="24"/>
          <w:szCs w:val="24"/>
        </w:rPr>
        <w:t>щихся. Стартовый контроль осуществляется в начале учебного года после первой четверти и направлен на диагностику начального уровня знаний умений и навыков учащихся.</w:t>
      </w:r>
    </w:p>
    <w:p w:rsidR="00AA51AC" w:rsidRPr="000F6DCE" w:rsidRDefault="00AA51AC" w:rsidP="00EA72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6DCE">
        <w:rPr>
          <w:rFonts w:ascii="Times New Roman" w:hAnsi="Times New Roman"/>
          <w:sz w:val="24"/>
          <w:szCs w:val="24"/>
        </w:rPr>
        <w:t>Программа предусматривает так же текущий контроль успеваемости учащихся проводится в счет аудиторного времени, предусмотренного на учебный пре</w:t>
      </w:r>
      <w:r>
        <w:rPr>
          <w:rFonts w:ascii="Times New Roman" w:hAnsi="Times New Roman"/>
          <w:sz w:val="24"/>
          <w:szCs w:val="24"/>
        </w:rPr>
        <w:t>дмет, проходит в виде выставок,</w:t>
      </w:r>
      <w:r w:rsidRPr="000F6D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защиты проектов, творческих работ, </w:t>
      </w:r>
      <w:r w:rsidRPr="000F6DCE">
        <w:rPr>
          <w:rFonts w:ascii="Times New Roman" w:hAnsi="Times New Roman"/>
          <w:sz w:val="24"/>
          <w:szCs w:val="24"/>
        </w:rPr>
        <w:t>участия в конкурсах по окончании каждой темы.</w:t>
      </w:r>
    </w:p>
    <w:p w:rsidR="00AA51AC" w:rsidRPr="000F6DCE" w:rsidRDefault="00AA51AC" w:rsidP="00EA72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F6DCE">
        <w:rPr>
          <w:rFonts w:ascii="Times New Roman" w:hAnsi="Times New Roman"/>
          <w:sz w:val="24"/>
          <w:szCs w:val="24"/>
        </w:rPr>
        <w:t>Итоговый мониторинг осуществляется в конце учебного года и направлен на выявление уровня ос</w:t>
      </w:r>
      <w:r>
        <w:rPr>
          <w:rFonts w:ascii="Times New Roman" w:hAnsi="Times New Roman"/>
          <w:sz w:val="24"/>
          <w:szCs w:val="24"/>
        </w:rPr>
        <w:t>воения разделов программы</w:t>
      </w:r>
      <w:r w:rsidRPr="000F6DCE">
        <w:rPr>
          <w:rFonts w:ascii="Times New Roman" w:hAnsi="Times New Roman"/>
          <w:sz w:val="24"/>
          <w:szCs w:val="24"/>
        </w:rPr>
        <w:t xml:space="preserve"> за весь срок обучения.</w:t>
      </w:r>
    </w:p>
    <w:p w:rsidR="006E4B5F" w:rsidRDefault="006E4B5F" w:rsidP="00AA51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51AC" w:rsidRDefault="00AA51AC" w:rsidP="00AA51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 xml:space="preserve">Формы и виды контроля объединения </w:t>
      </w:r>
      <w:r w:rsidR="00E600C9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E600C9">
        <w:rPr>
          <w:rFonts w:ascii="Times New Roman" w:hAnsi="Times New Roman"/>
          <w:b/>
          <w:sz w:val="24"/>
          <w:szCs w:val="24"/>
        </w:rPr>
        <w:t>Экос</w:t>
      </w:r>
      <w:proofErr w:type="spellEnd"/>
      <w:r w:rsidRPr="008B1C61">
        <w:rPr>
          <w:rFonts w:ascii="Times New Roman" w:hAnsi="Times New Roman"/>
          <w:b/>
          <w:sz w:val="24"/>
          <w:szCs w:val="24"/>
        </w:rPr>
        <w:t>»</w:t>
      </w:r>
    </w:p>
    <w:p w:rsidR="00AA51AC" w:rsidRPr="00261740" w:rsidRDefault="00AA51AC" w:rsidP="00AA51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2271"/>
        <w:gridCol w:w="4306"/>
        <w:gridCol w:w="2805"/>
      </w:tblGrid>
      <w:tr w:rsidR="00AA51AC" w:rsidRPr="00261740" w:rsidTr="0005703E">
        <w:tc>
          <w:tcPr>
            <w:tcW w:w="818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2296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4365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Цель контроля</w:t>
            </w:r>
          </w:p>
        </w:tc>
        <w:tc>
          <w:tcPr>
            <w:tcW w:w="2835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</w:tr>
      <w:tr w:rsidR="00AA51AC" w:rsidRPr="00261740" w:rsidTr="0005703E">
        <w:tc>
          <w:tcPr>
            <w:tcW w:w="818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:rsidR="00AA51AC" w:rsidRPr="00261740" w:rsidRDefault="00D05636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4365" w:type="dxa"/>
          </w:tcPr>
          <w:p w:rsidR="00AA51AC" w:rsidRPr="00261740" w:rsidRDefault="00AA51AC" w:rsidP="00057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 xml:space="preserve">Проверка уровня знаний: </w:t>
            </w:r>
            <w:r w:rsidRPr="00261740">
              <w:rPr>
                <w:rFonts w:ascii="Times New Roman" w:hAnsi="Times New Roman"/>
                <w:sz w:val="24"/>
                <w:szCs w:val="24"/>
                <w:lang w:eastAsia="en-US"/>
              </w:rPr>
              <w:t>Проверка уровня знаний основ экологии на тему «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>Среда обитания организмов».</w:t>
            </w:r>
          </w:p>
        </w:tc>
        <w:tc>
          <w:tcPr>
            <w:tcW w:w="2835" w:type="dxa"/>
          </w:tcPr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Опрос.</w:t>
            </w:r>
          </w:p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</w:tr>
      <w:tr w:rsidR="00AA51AC" w:rsidRPr="00261740" w:rsidTr="0005703E">
        <w:tc>
          <w:tcPr>
            <w:tcW w:w="818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365" w:type="dxa"/>
          </w:tcPr>
          <w:p w:rsidR="00AA51AC" w:rsidRPr="00261740" w:rsidRDefault="00AA51AC" w:rsidP="00057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Проверка уровня знаний:</w:t>
            </w:r>
            <w:r w:rsidRPr="002617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рассмотренной тем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>ы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Зеленая </w:t>
            </w:r>
            <w:r w:rsidRPr="00261740">
              <w:rPr>
                <w:rFonts w:ascii="Times New Roman" w:hAnsi="Times New Roman"/>
                <w:bCs/>
                <w:sz w:val="24"/>
                <w:szCs w:val="24"/>
              </w:rPr>
              <w:t xml:space="preserve">планета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глазами детей</w:t>
            </w:r>
            <w:r w:rsidRPr="00261740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835" w:type="dxa"/>
          </w:tcPr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Опрос.</w:t>
            </w:r>
          </w:p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</w:p>
        </w:tc>
      </w:tr>
      <w:tr w:rsidR="00AA51AC" w:rsidRPr="00261740" w:rsidTr="0005703E">
        <w:tc>
          <w:tcPr>
            <w:tcW w:w="818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365" w:type="dxa"/>
          </w:tcPr>
          <w:p w:rsidR="00AA51AC" w:rsidRPr="00261740" w:rsidRDefault="00AA51AC" w:rsidP="00057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Проверка уровня знаний:</w:t>
            </w:r>
            <w:r w:rsidRPr="0026174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изученной темы «</w:t>
            </w:r>
            <w:r w:rsidRPr="00D536FA">
              <w:rPr>
                <w:rFonts w:ascii="Times New Roman" w:hAnsi="Times New Roman"/>
                <w:sz w:val="24"/>
                <w:szCs w:val="24"/>
              </w:rPr>
              <w:t>Быть здоровым модно</w:t>
            </w:r>
            <w:r w:rsidRPr="0026174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2617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Опрос.</w:t>
            </w:r>
          </w:p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  <w:p w:rsidR="00AA51AC" w:rsidRPr="00261740" w:rsidRDefault="00AA51AC" w:rsidP="00057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A51AC" w:rsidRPr="00261740" w:rsidTr="0005703E">
        <w:tc>
          <w:tcPr>
            <w:tcW w:w="818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365" w:type="dxa"/>
          </w:tcPr>
          <w:p w:rsidR="00AA51AC" w:rsidRPr="00261740" w:rsidRDefault="00AA51AC" w:rsidP="00057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1740">
              <w:rPr>
                <w:rFonts w:ascii="Times New Roman" w:hAnsi="Times New Roman"/>
                <w:sz w:val="24"/>
                <w:szCs w:val="24"/>
              </w:rPr>
              <w:t xml:space="preserve">Проверка уровня знаний: </w:t>
            </w:r>
            <w:r w:rsidRPr="00261740">
              <w:rPr>
                <w:rFonts w:ascii="Times New Roman" w:hAnsi="Times New Roman"/>
                <w:sz w:val="24"/>
                <w:szCs w:val="24"/>
                <w:lang w:eastAsia="en-US"/>
              </w:rPr>
              <w:t>полученных умений и навыков за весь учебный год.</w:t>
            </w:r>
          </w:p>
        </w:tc>
        <w:tc>
          <w:tcPr>
            <w:tcW w:w="2835" w:type="dxa"/>
          </w:tcPr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</w:p>
          <w:p w:rsidR="00AA51AC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  <w:p w:rsidR="00AA51AC" w:rsidRPr="00261740" w:rsidRDefault="00AA51AC" w:rsidP="00057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Диагностика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AA51AC" w:rsidRDefault="00AA51AC" w:rsidP="00AA51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51AC" w:rsidRDefault="00AA51AC" w:rsidP="00AA51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51AC" w:rsidRDefault="00AA51AC" w:rsidP="00AA51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Формы отслеживания и фиксации образовательных </w:t>
      </w:r>
      <w:r w:rsidRPr="00261740">
        <w:rPr>
          <w:rFonts w:ascii="Times New Roman" w:hAnsi="Times New Roman"/>
          <w:b/>
          <w:sz w:val="24"/>
          <w:szCs w:val="24"/>
        </w:rPr>
        <w:t>результатов по разделам программы</w:t>
      </w:r>
    </w:p>
    <w:p w:rsidR="00D74175" w:rsidRPr="00261740" w:rsidRDefault="00D74175" w:rsidP="00AA51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51AC" w:rsidRDefault="00AA51AC" w:rsidP="00AA51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Наблюдение – на экскурсиях, на занятиях (поведенческие моменты, умение общаться с ровесниками и людьми старшего возраста, экологические навыки, самостоятельная работа с книгой и так далее).</w:t>
      </w:r>
    </w:p>
    <w:p w:rsidR="00AA51AC" w:rsidRDefault="00AA51AC" w:rsidP="00AA51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журнала посещаемости.</w:t>
      </w:r>
    </w:p>
    <w:p w:rsidR="00AA51AC" w:rsidRDefault="00AA51AC" w:rsidP="00AA51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готовых работ.</w:t>
      </w:r>
    </w:p>
    <w:p w:rsidR="00AA51AC" w:rsidRDefault="00AA51AC" w:rsidP="00AA51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достижений учащихся в различных конкурсах, олимпиадах, фестивалях.</w:t>
      </w:r>
    </w:p>
    <w:p w:rsidR="00AA51AC" w:rsidRDefault="00AA51AC" w:rsidP="00AA51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Собеседование</w:t>
      </w:r>
      <w:r w:rsidRPr="00C109CC">
        <w:rPr>
          <w:rFonts w:ascii="Times New Roman" w:hAnsi="Times New Roman"/>
          <w:sz w:val="24"/>
          <w:szCs w:val="24"/>
        </w:rPr>
        <w:t xml:space="preserve"> с учащимися и их родителями (о помощи родителей в подготовке экологических проектов и так далее).</w:t>
      </w:r>
    </w:p>
    <w:p w:rsidR="00AA51AC" w:rsidRDefault="00AA51AC" w:rsidP="00AA51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A67">
        <w:rPr>
          <w:rFonts w:ascii="Times New Roman" w:hAnsi="Times New Roman"/>
          <w:sz w:val="24"/>
          <w:szCs w:val="24"/>
        </w:rPr>
        <w:t>Мини-викторины и кроссворды по экологии для определения уровня освоения программы, осведомленности в проблемах.</w:t>
      </w:r>
    </w:p>
    <w:p w:rsidR="00AA51AC" w:rsidRDefault="00AA51AC" w:rsidP="00AA51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A67">
        <w:rPr>
          <w:rFonts w:ascii="Times New Roman" w:hAnsi="Times New Roman"/>
          <w:sz w:val="24"/>
          <w:szCs w:val="24"/>
        </w:rPr>
        <w:t>Обсуждение типовых ситуаций – применяется в блоках: «Царство растений», «Царство животных», «Экология человека».</w:t>
      </w:r>
    </w:p>
    <w:p w:rsidR="00AA51AC" w:rsidRDefault="00AA51AC" w:rsidP="00AA51A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A67">
        <w:rPr>
          <w:rFonts w:ascii="Times New Roman" w:hAnsi="Times New Roman"/>
          <w:sz w:val="24"/>
          <w:szCs w:val="24"/>
        </w:rPr>
        <w:t>Общая оценка труда педагога дается на родительских собраниях, открытых мероприятиях, мастер-классах.</w:t>
      </w:r>
    </w:p>
    <w:p w:rsidR="00AA51AC" w:rsidRDefault="00AA51AC" w:rsidP="00AA51A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A51AC" w:rsidRPr="00707E33" w:rsidRDefault="00AA51AC" w:rsidP="00AA51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7E33">
        <w:rPr>
          <w:rFonts w:ascii="Times New Roman" w:hAnsi="Times New Roman"/>
          <w:b/>
          <w:sz w:val="24"/>
          <w:szCs w:val="24"/>
        </w:rPr>
        <w:t>Формы предъявления и демонстрации образовательных результатов:</w:t>
      </w:r>
    </w:p>
    <w:p w:rsidR="00AA51AC" w:rsidRDefault="00AA51AC" w:rsidP="00AA51A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анкетирования и диагностики.</w:t>
      </w:r>
    </w:p>
    <w:p w:rsidR="00AA51AC" w:rsidRPr="001F0D40" w:rsidRDefault="00AA51AC" w:rsidP="00AA51A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D40">
        <w:rPr>
          <w:rFonts w:ascii="Times New Roman" w:hAnsi="Times New Roman"/>
          <w:sz w:val="24"/>
          <w:szCs w:val="24"/>
        </w:rPr>
        <w:t>Проведение выставок.</w:t>
      </w:r>
    </w:p>
    <w:p w:rsidR="00AA51AC" w:rsidRPr="001F0D40" w:rsidRDefault="00AA51AC" w:rsidP="00AA51A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D40">
        <w:rPr>
          <w:rFonts w:ascii="Times New Roman" w:hAnsi="Times New Roman"/>
          <w:sz w:val="24"/>
          <w:szCs w:val="24"/>
        </w:rPr>
        <w:t>Защита творческих проектов.</w:t>
      </w:r>
    </w:p>
    <w:p w:rsidR="00AA51AC" w:rsidRPr="001F0D40" w:rsidRDefault="00AA51AC" w:rsidP="00AA51A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D40">
        <w:rPr>
          <w:rFonts w:ascii="Times New Roman" w:hAnsi="Times New Roman"/>
          <w:sz w:val="24"/>
          <w:szCs w:val="24"/>
        </w:rPr>
        <w:t>Проведение открытых мероприятий</w:t>
      </w:r>
      <w:r>
        <w:rPr>
          <w:rFonts w:ascii="Times New Roman" w:hAnsi="Times New Roman"/>
          <w:sz w:val="24"/>
          <w:szCs w:val="24"/>
        </w:rPr>
        <w:t>.</w:t>
      </w:r>
    </w:p>
    <w:p w:rsidR="00AA51AC" w:rsidRPr="001F0D40" w:rsidRDefault="00AA51AC" w:rsidP="00AA51A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0D40">
        <w:rPr>
          <w:rFonts w:ascii="Times New Roman" w:hAnsi="Times New Roman"/>
          <w:sz w:val="24"/>
          <w:szCs w:val="24"/>
        </w:rPr>
        <w:t>Проведение в конце года научно- практической конференции «Есть идея».</w:t>
      </w:r>
    </w:p>
    <w:p w:rsidR="00AA51AC" w:rsidRDefault="00AA51AC" w:rsidP="00AA51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A51AC" w:rsidRPr="00261740" w:rsidRDefault="00AA51AC" w:rsidP="00AA5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Оценочные материалы</w:t>
      </w:r>
      <w:r w:rsidRPr="00261740">
        <w:rPr>
          <w:rFonts w:ascii="Times New Roman" w:hAnsi="Times New Roman"/>
          <w:b/>
          <w:sz w:val="24"/>
          <w:szCs w:val="24"/>
        </w:rPr>
        <w:t xml:space="preserve"> 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61740">
        <w:rPr>
          <w:rFonts w:ascii="Times New Roman" w:hAnsi="Times New Roman"/>
          <w:b/>
          <w:sz w:val="24"/>
          <w:szCs w:val="24"/>
        </w:rPr>
        <w:t>(</w:t>
      </w:r>
      <w:r w:rsidRPr="00261740">
        <w:rPr>
          <w:rFonts w:ascii="Times New Roman" w:hAnsi="Times New Roman"/>
          <w:sz w:val="24"/>
          <w:szCs w:val="24"/>
        </w:rPr>
        <w:t>пакет) диагностических методик:</w:t>
      </w:r>
    </w:p>
    <w:p w:rsidR="00AA51AC" w:rsidRDefault="00AA51AC" w:rsidP="00AA51A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Изучение</w:t>
      </w:r>
      <w:r w:rsidRPr="00261740">
        <w:rPr>
          <w:rFonts w:ascii="Times New Roman" w:hAnsi="Times New Roman"/>
          <w:i/>
          <w:sz w:val="24"/>
          <w:szCs w:val="24"/>
        </w:rPr>
        <w:t xml:space="preserve"> л</w:t>
      </w:r>
      <w:r>
        <w:rPr>
          <w:rFonts w:ascii="Times New Roman" w:hAnsi="Times New Roman"/>
          <w:i/>
          <w:sz w:val="24"/>
          <w:szCs w:val="24"/>
        </w:rPr>
        <w:t xml:space="preserve">ичностных </w:t>
      </w:r>
      <w:r w:rsidRPr="00261740">
        <w:rPr>
          <w:rFonts w:ascii="Times New Roman" w:hAnsi="Times New Roman"/>
          <w:i/>
          <w:sz w:val="24"/>
          <w:szCs w:val="24"/>
        </w:rPr>
        <w:t>особенносте</w:t>
      </w:r>
      <w:r>
        <w:rPr>
          <w:rFonts w:ascii="Times New Roman" w:hAnsi="Times New Roman"/>
          <w:i/>
          <w:sz w:val="24"/>
          <w:szCs w:val="24"/>
        </w:rPr>
        <w:t>й:</w:t>
      </w:r>
    </w:p>
    <w:p w:rsidR="00AA51AC" w:rsidRPr="00261740" w:rsidRDefault="00AA51AC" w:rsidP="00AA5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>выяв</w:t>
      </w:r>
      <w:r>
        <w:rPr>
          <w:rFonts w:ascii="Times New Roman" w:hAnsi="Times New Roman"/>
          <w:sz w:val="24"/>
          <w:szCs w:val="24"/>
        </w:rPr>
        <w:t>ление</w:t>
      </w:r>
      <w:r w:rsidRPr="00261740">
        <w:rPr>
          <w:rFonts w:ascii="Times New Roman" w:hAnsi="Times New Roman"/>
          <w:sz w:val="24"/>
          <w:szCs w:val="24"/>
        </w:rPr>
        <w:t xml:space="preserve"> направленности интересов </w:t>
      </w:r>
      <w:r>
        <w:rPr>
          <w:rFonts w:ascii="Times New Roman" w:hAnsi="Times New Roman"/>
          <w:sz w:val="24"/>
          <w:szCs w:val="24"/>
        </w:rPr>
        <w:t>школьников</w:t>
      </w:r>
      <w:r w:rsidRPr="00261740">
        <w:rPr>
          <w:rFonts w:ascii="Times New Roman" w:hAnsi="Times New Roman"/>
          <w:sz w:val="24"/>
          <w:szCs w:val="24"/>
        </w:rPr>
        <w:t>;</w:t>
      </w:r>
    </w:p>
    <w:p w:rsidR="00AA51AC" w:rsidRPr="005D0CDF" w:rsidRDefault="00AA51AC" w:rsidP="00AA51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выявление направленности потребностей.</w:t>
      </w:r>
    </w:p>
    <w:p w:rsidR="00AA51AC" w:rsidRPr="00261740" w:rsidRDefault="00AA51AC" w:rsidP="00AA5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Изучение самооценки</w:t>
      </w:r>
      <w:r w:rsidRPr="00261740">
        <w:rPr>
          <w:rFonts w:ascii="Times New Roman" w:hAnsi="Times New Roman"/>
          <w:i/>
          <w:sz w:val="24"/>
          <w:szCs w:val="24"/>
        </w:rPr>
        <w:t xml:space="preserve"> школьников</w:t>
      </w:r>
      <w:r w:rsidRPr="00261740">
        <w:rPr>
          <w:rFonts w:ascii="Times New Roman" w:hAnsi="Times New Roman"/>
          <w:sz w:val="24"/>
          <w:szCs w:val="24"/>
        </w:rPr>
        <w:t xml:space="preserve"> </w:t>
      </w:r>
    </w:p>
    <w:p w:rsidR="00AA51AC" w:rsidRPr="00261740" w:rsidRDefault="00AA51AC" w:rsidP="00AA51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i/>
          <w:sz w:val="24"/>
          <w:szCs w:val="24"/>
        </w:rPr>
        <w:t xml:space="preserve">Изучение учебной мотивации </w:t>
      </w:r>
      <w:r>
        <w:rPr>
          <w:rFonts w:ascii="Times New Roman" w:hAnsi="Times New Roman"/>
          <w:sz w:val="24"/>
          <w:szCs w:val="24"/>
        </w:rPr>
        <w:t xml:space="preserve">– методика «Что мне нравится в </w:t>
      </w:r>
      <w:r w:rsidRPr="00261740">
        <w:rPr>
          <w:rFonts w:ascii="Times New Roman" w:hAnsi="Times New Roman"/>
          <w:sz w:val="24"/>
          <w:szCs w:val="24"/>
        </w:rPr>
        <w:t>школе?»;</w:t>
      </w:r>
    </w:p>
    <w:p w:rsidR="00AA51AC" w:rsidRPr="00261740" w:rsidRDefault="00AA51AC" w:rsidP="00AA51A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Критерии оценки ЗУН: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bCs/>
          <w:sz w:val="24"/>
          <w:szCs w:val="24"/>
        </w:rPr>
        <w:t>Высокий уровень</w:t>
      </w:r>
      <w:r w:rsidRPr="00261740">
        <w:rPr>
          <w:rFonts w:ascii="Times New Roman" w:hAnsi="Times New Roman"/>
          <w:sz w:val="24"/>
          <w:szCs w:val="24"/>
        </w:rPr>
        <w:t xml:space="preserve"> – учащийся: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может объяснять, что такое экология, что она изучает;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знает экологию своего организма, умеет рассказать о нем;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знает, как заготавливать, сушить и хранить растения, создавать творческие работы,</w:t>
      </w:r>
      <w:r>
        <w:rPr>
          <w:rFonts w:ascii="Times New Roman" w:hAnsi="Times New Roman"/>
          <w:sz w:val="24"/>
          <w:szCs w:val="24"/>
        </w:rPr>
        <w:t xml:space="preserve"> проекты, поделки</w:t>
      </w:r>
      <w:r w:rsidRPr="00261740">
        <w:rPr>
          <w:rFonts w:ascii="Times New Roman" w:hAnsi="Times New Roman"/>
          <w:sz w:val="24"/>
          <w:szCs w:val="24"/>
        </w:rPr>
        <w:t xml:space="preserve"> самостоятельно;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владеет основами экологической подготовки;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-у</w:t>
      </w:r>
      <w:r>
        <w:rPr>
          <w:rFonts w:ascii="Times New Roman" w:hAnsi="Times New Roman"/>
          <w:sz w:val="24"/>
          <w:szCs w:val="24"/>
        </w:rPr>
        <w:t>меет самостоятельно</w:t>
      </w:r>
      <w:r w:rsidRPr="00261740">
        <w:rPr>
          <w:rFonts w:ascii="Times New Roman" w:hAnsi="Times New Roman"/>
          <w:sz w:val="24"/>
          <w:szCs w:val="24"/>
        </w:rPr>
        <w:t xml:space="preserve"> дополнять, анализировать, фантазировать;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внимательно слушает, умеет сосредоточиться на выполнении задания;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умеет работать аккуратно;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умеет коллективно работать, помогает друзьям;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соблюдает правила этики и эстетики;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61740">
        <w:rPr>
          <w:rFonts w:ascii="Times New Roman" w:hAnsi="Times New Roman"/>
          <w:b/>
          <w:bCs/>
          <w:sz w:val="24"/>
          <w:szCs w:val="24"/>
        </w:rPr>
        <w:t xml:space="preserve">Средний уровень- </w:t>
      </w:r>
      <w:r w:rsidRPr="00261740">
        <w:rPr>
          <w:rFonts w:ascii="Times New Roman" w:hAnsi="Times New Roman"/>
          <w:bCs/>
          <w:sz w:val="24"/>
          <w:szCs w:val="24"/>
        </w:rPr>
        <w:t>учащийся: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может объяснять медленно, что такое экология, что она изучает, но правильно;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знает экологию своего организма, умеет рассказать о ней;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знает, как заготавливать, сушить и хранить растения, создавать творческие работы, поделки, самостоятельно, но делает не аккуратно;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владеет основами экологической подготовки;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-умеет самостоятельно </w:t>
      </w:r>
      <w:r w:rsidRPr="00261740">
        <w:rPr>
          <w:rFonts w:ascii="Times New Roman" w:hAnsi="Times New Roman"/>
          <w:sz w:val="24"/>
          <w:szCs w:val="24"/>
        </w:rPr>
        <w:t>дополнять и анализировать материал, фантазировать, но делает все неуверенно, сомневается;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внимательно слушает, умеет сосредоточиться на выполнении задания, только тогда, когда мотивирован;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умеет работать аккуратно, но медленно;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умеет коллективно работать, помогает друзьям, только в соревновательной форме;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соблюдает правила этики и эстетики, но излишне эмоционален;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b/>
          <w:bCs/>
          <w:sz w:val="24"/>
          <w:szCs w:val="24"/>
        </w:rPr>
        <w:t>Низкий уровень</w:t>
      </w:r>
      <w:r w:rsidRPr="00261740">
        <w:rPr>
          <w:rFonts w:ascii="Times New Roman" w:hAnsi="Times New Roman"/>
          <w:sz w:val="24"/>
          <w:szCs w:val="24"/>
        </w:rPr>
        <w:t xml:space="preserve"> – 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 может объяснить, очень медленно, что такое экология, что она изучает</w:t>
      </w:r>
      <w:r>
        <w:rPr>
          <w:rFonts w:ascii="Times New Roman" w:hAnsi="Times New Roman"/>
          <w:sz w:val="24"/>
          <w:szCs w:val="24"/>
        </w:rPr>
        <w:t>,</w:t>
      </w:r>
      <w:r w:rsidRPr="00261740">
        <w:rPr>
          <w:rFonts w:ascii="Times New Roman" w:hAnsi="Times New Roman"/>
          <w:sz w:val="24"/>
          <w:szCs w:val="24"/>
        </w:rPr>
        <w:t xml:space="preserve"> делает много ошибок;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знает экологию своего организма, умеет рассказать о ней, но ответ не обдумывает;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lastRenderedPageBreak/>
        <w:t>- знает, как заготавливать, сушить и хранить растения, создавать творческие работы, поделки, но делае</w:t>
      </w:r>
      <w:r>
        <w:rPr>
          <w:rFonts w:ascii="Times New Roman" w:hAnsi="Times New Roman"/>
          <w:sz w:val="24"/>
          <w:szCs w:val="24"/>
        </w:rPr>
        <w:t>т не аккуратно</w:t>
      </w:r>
      <w:r w:rsidRPr="00261740">
        <w:rPr>
          <w:rFonts w:ascii="Times New Roman" w:hAnsi="Times New Roman"/>
          <w:sz w:val="24"/>
          <w:szCs w:val="24"/>
        </w:rPr>
        <w:t>, не умеет самостоятельно;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владеет основами экологической подготовки, допускает много ошибок;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 умеет самостоятельно </w:t>
      </w:r>
      <w:r w:rsidRPr="00261740">
        <w:rPr>
          <w:rFonts w:ascii="Times New Roman" w:hAnsi="Times New Roman"/>
          <w:sz w:val="24"/>
          <w:szCs w:val="24"/>
        </w:rPr>
        <w:t>дополнять и анализировать, фантазировать;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невнимательно слушает, не умеет сосредоточиться на выполнении задания;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не умеет работать аккуратно;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умеет </w:t>
      </w:r>
      <w:r w:rsidRPr="00261740">
        <w:rPr>
          <w:rFonts w:ascii="Times New Roman" w:hAnsi="Times New Roman"/>
          <w:sz w:val="24"/>
          <w:szCs w:val="24"/>
        </w:rPr>
        <w:t>работать только индивидуально, не помогает друзьям;</w:t>
      </w:r>
    </w:p>
    <w:p w:rsidR="00AA51AC" w:rsidRPr="00261740" w:rsidRDefault="00AA51AC" w:rsidP="00AA51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 не соблюдает правила этики и эстетики;</w:t>
      </w:r>
    </w:p>
    <w:p w:rsidR="008313DF" w:rsidRDefault="008313DF" w:rsidP="00EA72B1">
      <w:pPr>
        <w:tabs>
          <w:tab w:val="left" w:pos="217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13DF" w:rsidRDefault="008313DF" w:rsidP="00AC395F">
      <w:pPr>
        <w:tabs>
          <w:tab w:val="left" w:pos="21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395F" w:rsidRPr="00F22B7F" w:rsidRDefault="008313DF" w:rsidP="00AC395F">
      <w:pPr>
        <w:tabs>
          <w:tab w:val="left" w:pos="21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r w:rsidR="00AC395F" w:rsidRPr="00F22B7F">
        <w:rPr>
          <w:rFonts w:ascii="Times New Roman" w:hAnsi="Times New Roman"/>
          <w:b/>
          <w:sz w:val="24"/>
          <w:szCs w:val="24"/>
        </w:rPr>
        <w:t>.Методическое</w:t>
      </w:r>
      <w:proofErr w:type="gramEnd"/>
      <w:r w:rsidR="00AC395F" w:rsidRPr="00F22B7F">
        <w:rPr>
          <w:rFonts w:ascii="Times New Roman" w:hAnsi="Times New Roman"/>
          <w:b/>
          <w:sz w:val="24"/>
          <w:szCs w:val="24"/>
        </w:rPr>
        <w:t xml:space="preserve"> обеспечение программы</w:t>
      </w:r>
    </w:p>
    <w:p w:rsidR="00AC395F" w:rsidRPr="00261740" w:rsidRDefault="00AC395F" w:rsidP="00AC395F">
      <w:pPr>
        <w:tabs>
          <w:tab w:val="left" w:pos="217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Методы и приемы, используемые для реализации программы:</w:t>
      </w:r>
    </w:p>
    <w:p w:rsidR="00AC395F" w:rsidRDefault="00AC395F" w:rsidP="00AC395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C395F" w:rsidRDefault="00AC395F" w:rsidP="00AC395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Образовательный процесс организован в </w:t>
      </w:r>
      <w:r w:rsidRPr="007F61D4">
        <w:rPr>
          <w:rFonts w:ascii="Times New Roman" w:hAnsi="Times New Roman"/>
          <w:b/>
          <w:color w:val="000000"/>
          <w:sz w:val="24"/>
          <w:szCs w:val="24"/>
        </w:rPr>
        <w:t>очной форме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AC395F" w:rsidRDefault="00AC395F" w:rsidP="00AC395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C395F" w:rsidRPr="004A6119" w:rsidRDefault="00AC395F" w:rsidP="00AC395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 xml:space="preserve">Эффективность усвоения учащимися материала достигается за счет использования сочетания следующих </w:t>
      </w:r>
      <w:r w:rsidRPr="004A6119">
        <w:rPr>
          <w:rFonts w:ascii="Times New Roman" w:hAnsi="Times New Roman"/>
          <w:b/>
          <w:bCs/>
          <w:iCs/>
          <w:color w:val="000000"/>
          <w:sz w:val="24"/>
          <w:szCs w:val="24"/>
        </w:rPr>
        <w:t>методов обучения</w:t>
      </w:r>
      <w:r w:rsidRPr="004A6119">
        <w:rPr>
          <w:rFonts w:ascii="Times New Roman" w:hAnsi="Times New Roman"/>
          <w:color w:val="000000"/>
          <w:sz w:val="24"/>
          <w:szCs w:val="24"/>
        </w:rPr>
        <w:t>:</w:t>
      </w:r>
    </w:p>
    <w:p w:rsidR="00AC395F" w:rsidRPr="004A6119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>словесный (рассказ, беседа, объяснение, обсуждение, дискуссия);</w:t>
      </w:r>
    </w:p>
    <w:p w:rsidR="00AC395F" w:rsidRPr="004A6119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>наглядный (</w:t>
      </w:r>
      <w:proofErr w:type="gramStart"/>
      <w:r w:rsidRPr="004A6119">
        <w:rPr>
          <w:rFonts w:ascii="Times New Roman" w:hAnsi="Times New Roman"/>
          <w:color w:val="000000"/>
          <w:sz w:val="24"/>
          <w:szCs w:val="24"/>
        </w:rPr>
        <w:t>демонстрация,  использование</w:t>
      </w:r>
      <w:proofErr w:type="gramEnd"/>
      <w:r w:rsidRPr="004A6119">
        <w:rPr>
          <w:rFonts w:ascii="Times New Roman" w:hAnsi="Times New Roman"/>
          <w:color w:val="000000"/>
          <w:sz w:val="24"/>
          <w:szCs w:val="24"/>
        </w:rPr>
        <w:t xml:space="preserve"> аудио- и видеозаписей);</w:t>
      </w:r>
    </w:p>
    <w:p w:rsidR="00AC395F" w:rsidRPr="004A6119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>практический (практические задания, подготовка и участие в тематических мероприятиях);</w:t>
      </w:r>
    </w:p>
    <w:p w:rsidR="00AC395F" w:rsidRPr="004A6119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>интерактивный (ролевая игра);</w:t>
      </w:r>
    </w:p>
    <w:p w:rsidR="00AC395F" w:rsidRPr="004A6119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>частично-поисковый (проблемное изложение, проблемный вопрос или ситуация);</w:t>
      </w:r>
    </w:p>
    <w:p w:rsidR="00AC395F" w:rsidRPr="004A6119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>исследовательский (составление сообщений, рефератов, проведение и написание отчета по исследовательской работе);</w:t>
      </w:r>
    </w:p>
    <w:p w:rsidR="00AC395F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 xml:space="preserve">метод ТСО (использование на занятиях компьютера, </w:t>
      </w:r>
      <w:proofErr w:type="spellStart"/>
      <w:r w:rsidRPr="004A6119">
        <w:rPr>
          <w:rFonts w:ascii="Times New Roman" w:hAnsi="Times New Roman"/>
          <w:color w:val="000000"/>
          <w:sz w:val="24"/>
          <w:szCs w:val="24"/>
        </w:rPr>
        <w:t>медиапроектора</w:t>
      </w:r>
      <w:proofErr w:type="spellEnd"/>
      <w:r w:rsidRPr="004A6119">
        <w:rPr>
          <w:rFonts w:ascii="Times New Roman" w:hAnsi="Times New Roman"/>
          <w:color w:val="000000"/>
          <w:sz w:val="24"/>
          <w:szCs w:val="24"/>
        </w:rPr>
        <w:t>, видео- и аудиоаппаратуры позволяет существенно расширить арсенал наглядных пособий, тестовых заданий, дидактических игр)</w:t>
      </w:r>
    </w:p>
    <w:p w:rsidR="00AC395F" w:rsidRPr="00B774EF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проблемный;</w:t>
      </w:r>
    </w:p>
    <w:p w:rsidR="00AC395F" w:rsidRPr="00B774EF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дискуссионный;</w:t>
      </w:r>
    </w:p>
    <w:p w:rsidR="00AC395F" w:rsidRPr="00B774EF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проектный;</w:t>
      </w:r>
    </w:p>
    <w:p w:rsidR="00AC395F" w:rsidRPr="00B463C8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репродуктивный;</w:t>
      </w:r>
    </w:p>
    <w:p w:rsidR="00AC395F" w:rsidRPr="00B774EF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463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объяснительно – иллюстративный;</w:t>
      </w:r>
    </w:p>
    <w:p w:rsidR="00AC395F" w:rsidRPr="004A6119" w:rsidRDefault="00AC395F" w:rsidP="00AC395F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игровой.</w:t>
      </w:r>
    </w:p>
    <w:p w:rsidR="00AC395F" w:rsidRPr="004A6119" w:rsidRDefault="00AC395F" w:rsidP="00AC39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C395F" w:rsidRPr="004A6119" w:rsidRDefault="00AC395F" w:rsidP="00AC395F">
      <w:pPr>
        <w:spacing w:after="0" w:line="240" w:lineRule="auto"/>
        <w:ind w:firstLine="710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bCs/>
          <w:iCs/>
          <w:color w:val="000000"/>
          <w:sz w:val="24"/>
          <w:szCs w:val="24"/>
        </w:rPr>
        <w:t xml:space="preserve">Программой предусмотрены следующие </w:t>
      </w:r>
      <w:r w:rsidRPr="004A6119">
        <w:rPr>
          <w:rFonts w:ascii="Times New Roman" w:hAnsi="Times New Roman"/>
          <w:b/>
          <w:bCs/>
          <w:iCs/>
          <w:color w:val="000000"/>
          <w:sz w:val="24"/>
          <w:szCs w:val="24"/>
        </w:rPr>
        <w:t>методы воспитания:</w:t>
      </w:r>
    </w:p>
    <w:p w:rsidR="00AC395F" w:rsidRPr="004A6119" w:rsidRDefault="00AC395F" w:rsidP="00AC395F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>формирование социального опыта (взаимодействие в группе сверстников в познавательной, трудовой, исследовательской, досуговой деятельности).</w:t>
      </w:r>
    </w:p>
    <w:p w:rsidR="00AC395F" w:rsidRPr="004A6119" w:rsidRDefault="00AC395F" w:rsidP="00AC395F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>осмысление социального опыта (анкетирование, обсуждение, дискуссия).</w:t>
      </w:r>
    </w:p>
    <w:p w:rsidR="00AC395F" w:rsidRPr="004A6119" w:rsidRDefault="00AC395F" w:rsidP="00AC395F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>стимулирование и коррекция действий (участие в конкурсах, массовых тематических мероприятиях, поощрения).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D2BB3" w:rsidRDefault="009D2BB3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В качестве </w:t>
      </w:r>
      <w:r w:rsidRPr="00C222C3">
        <w:rPr>
          <w:rFonts w:ascii="Times New Roman" w:hAnsi="Times New Roman"/>
          <w:b/>
          <w:sz w:val="24"/>
          <w:szCs w:val="24"/>
        </w:rPr>
        <w:t>дидактического материала</w:t>
      </w:r>
      <w:r w:rsidRPr="00261740">
        <w:rPr>
          <w:rFonts w:ascii="Times New Roman" w:hAnsi="Times New Roman"/>
          <w:sz w:val="24"/>
          <w:szCs w:val="24"/>
        </w:rPr>
        <w:t xml:space="preserve"> используются: 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раздаточный материал;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наглядные пособия;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 xml:space="preserve"> литература по окружающему миру для чтения;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 xml:space="preserve">сведения из интернета (сайты по биологии, зоологии, </w:t>
      </w:r>
      <w:proofErr w:type="gramStart"/>
      <w:r w:rsidRPr="00261740">
        <w:rPr>
          <w:rFonts w:ascii="Times New Roman" w:hAnsi="Times New Roman"/>
          <w:sz w:val="24"/>
          <w:szCs w:val="24"/>
        </w:rPr>
        <w:t>экологии )</w:t>
      </w:r>
      <w:proofErr w:type="gramEnd"/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книги, брошюры, газетные материалы;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фотографии;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тесты, кроссворды по темам;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lastRenderedPageBreak/>
        <w:t>-</w:t>
      </w:r>
      <w:r w:rsidRPr="00261740">
        <w:rPr>
          <w:rFonts w:ascii="Times New Roman" w:hAnsi="Times New Roman"/>
          <w:sz w:val="24"/>
          <w:szCs w:val="24"/>
        </w:rPr>
        <w:tab/>
        <w:t>компьютерные презентации по темам;</w:t>
      </w:r>
    </w:p>
    <w:p w:rsidR="00AC395F" w:rsidRPr="00261740" w:rsidRDefault="00AC395F" w:rsidP="00AC39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объединения</w:t>
      </w:r>
      <w:r w:rsidRPr="00261740">
        <w:rPr>
          <w:rFonts w:ascii="Times New Roman" w:hAnsi="Times New Roman"/>
          <w:sz w:val="24"/>
          <w:szCs w:val="24"/>
        </w:rPr>
        <w:t xml:space="preserve"> носят преимущественно практический характер. Основная</w:t>
      </w:r>
      <w:r>
        <w:rPr>
          <w:rFonts w:ascii="Times New Roman" w:hAnsi="Times New Roman"/>
          <w:sz w:val="24"/>
          <w:szCs w:val="24"/>
        </w:rPr>
        <w:t xml:space="preserve"> часть проводится в форме дискуссий</w:t>
      </w:r>
      <w:r w:rsidRPr="00261740">
        <w:rPr>
          <w:rFonts w:ascii="Times New Roman" w:hAnsi="Times New Roman"/>
          <w:sz w:val="24"/>
          <w:szCs w:val="24"/>
        </w:rPr>
        <w:t>, бесед</w:t>
      </w:r>
      <w:r>
        <w:rPr>
          <w:rFonts w:ascii="Times New Roman" w:hAnsi="Times New Roman"/>
          <w:sz w:val="24"/>
          <w:szCs w:val="24"/>
        </w:rPr>
        <w:t>, выполнения экологических проектов</w:t>
      </w:r>
      <w:r w:rsidRPr="00261740">
        <w:rPr>
          <w:rFonts w:ascii="Times New Roman" w:hAnsi="Times New Roman"/>
          <w:sz w:val="24"/>
          <w:szCs w:val="24"/>
        </w:rPr>
        <w:t>. Практические занятия можно проводить как на местности, так и в помещении в зависимости от темы занятия, времени года. Теоретические и практические занятия должны проводиться с привлечением наглядных материалов, использованием новейших методик. План занятий необходимо строить так, чтобы перед учащимися всегда стоял</w:t>
      </w:r>
      <w:r>
        <w:rPr>
          <w:rFonts w:ascii="Times New Roman" w:hAnsi="Times New Roman"/>
          <w:sz w:val="24"/>
          <w:szCs w:val="24"/>
        </w:rPr>
        <w:t>а ближайшая и доступная им цель.</w:t>
      </w:r>
    </w:p>
    <w:p w:rsidR="00AC395F" w:rsidRPr="00261740" w:rsidRDefault="00AC395F" w:rsidP="00AC39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Содержание занятий следует постоянно усложнять от простого к сложному. Их необходимо использовать для расширения и углубления знаний учащихся по пройденным темам, для формирования их мировоззрения, а также физического оздоровления.</w:t>
      </w:r>
    </w:p>
    <w:p w:rsidR="00AC395F" w:rsidRPr="00261740" w:rsidRDefault="00AC395F" w:rsidP="00AC395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После экскурсии, прогулки на занятии обсуждаются его итоги. Конечно, это следует проводить так, чтобы не нарушать цельности занятия и не допускать перегрузки детей.</w:t>
      </w:r>
    </w:p>
    <w:p w:rsidR="00AC395F" w:rsidRPr="00261740" w:rsidRDefault="00AC395F" w:rsidP="00AC39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внимание необходимо</w:t>
      </w:r>
      <w:r w:rsidRPr="00261740">
        <w:rPr>
          <w:rFonts w:ascii="Times New Roman" w:hAnsi="Times New Roman"/>
          <w:sz w:val="24"/>
          <w:szCs w:val="24"/>
        </w:rPr>
        <w:t xml:space="preserve"> уделять вопросам безопасности при проведении экскурсий в природу.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Хорошо организованные и интересно проведённые занятия объединения помогают обогатить знания детей, способствуют развитию индивидуальных качеств, раскрытию талантов.</w:t>
      </w:r>
    </w:p>
    <w:p w:rsidR="00AC395F" w:rsidRDefault="00AC395F" w:rsidP="00AC39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Специфика работы по данной программы: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1.Стратегической целью является формирование чувства любви к окружающему миру, формирование базиса культуры личности ребенка.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2.Ключевой категорией формирования базиса является «отношение». Система отношений ребенка с окружающим миром должна носить созидательно-гармоничный характер.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3.Отношение ребенка </w:t>
      </w:r>
      <w:r w:rsidRPr="00261740">
        <w:rPr>
          <w:rFonts w:ascii="Times New Roman" w:hAnsi="Times New Roman"/>
          <w:sz w:val="24"/>
          <w:szCs w:val="24"/>
        </w:rPr>
        <w:t xml:space="preserve">к окружающему миру проявляется в процессе поиска и выражения собственной индивидуальности – </w:t>
      </w:r>
      <w:proofErr w:type="spellStart"/>
      <w:r w:rsidRPr="00261740">
        <w:rPr>
          <w:rFonts w:ascii="Times New Roman" w:hAnsi="Times New Roman"/>
          <w:sz w:val="24"/>
          <w:szCs w:val="24"/>
        </w:rPr>
        <w:t>самоактуализации</w:t>
      </w:r>
      <w:proofErr w:type="spellEnd"/>
      <w:r w:rsidRPr="00261740">
        <w:rPr>
          <w:rFonts w:ascii="Times New Roman" w:hAnsi="Times New Roman"/>
          <w:sz w:val="24"/>
          <w:szCs w:val="24"/>
        </w:rPr>
        <w:t>, что выражается в его творчестве.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4.Творческая деятельность ребенка является не самоцелью, а эффективным средством формирования эстетического отношения к миру, развития художественных способностей, любви к природе. 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61740">
        <w:rPr>
          <w:rFonts w:ascii="Times New Roman" w:hAnsi="Times New Roman"/>
          <w:sz w:val="24"/>
          <w:szCs w:val="24"/>
        </w:rPr>
        <w:t>Общедидактические</w:t>
      </w:r>
      <w:proofErr w:type="spellEnd"/>
      <w:r w:rsidRPr="00261740">
        <w:rPr>
          <w:rFonts w:ascii="Times New Roman" w:hAnsi="Times New Roman"/>
          <w:sz w:val="24"/>
          <w:szCs w:val="24"/>
        </w:rPr>
        <w:t xml:space="preserve"> принципы программы: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Научность;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Систематичность и последовательность;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Доступность;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Наглядность;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Прочность;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Целесообразность;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 xml:space="preserve">Сознательность и активность. </w:t>
      </w:r>
    </w:p>
    <w:p w:rsidR="00AC395F" w:rsidRPr="00261740" w:rsidRDefault="00AC395F" w:rsidP="00AC39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Принципы педагогической системы: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Единство сознания и практики, развитие психических процессов в деятельности;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Принципы гуманизма;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Принципы комплексности;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Принцип индивидуального подхода;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Специфические принципы: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Принципы взаимосвязи природы с разными видами искусства: музыкальным, художественным творчеством;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Принципы взаимосвязи разных разделов образовательной работы: развитие речи, ознакомление с окружающим миром;</w:t>
      </w:r>
    </w:p>
    <w:p w:rsidR="00AC395F" w:rsidRPr="00261740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Принцип сезонности;</w:t>
      </w:r>
    </w:p>
    <w:p w:rsidR="00AC395F" w:rsidRPr="000E6966" w:rsidRDefault="00AC395F" w:rsidP="00AC39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-</w:t>
      </w:r>
      <w:r w:rsidRPr="00261740">
        <w:rPr>
          <w:rFonts w:ascii="Times New Roman" w:hAnsi="Times New Roman"/>
          <w:sz w:val="24"/>
          <w:szCs w:val="24"/>
        </w:rPr>
        <w:tab/>
        <w:t>Принцип единства и взаимообусловленности восприятия, исполнительства и творчества.</w:t>
      </w:r>
    </w:p>
    <w:p w:rsidR="00AC395F" w:rsidRPr="004A6119" w:rsidRDefault="00AC395F" w:rsidP="00AC395F">
      <w:pPr>
        <w:spacing w:after="0" w:line="240" w:lineRule="auto"/>
        <w:ind w:firstLine="710"/>
        <w:rPr>
          <w:rFonts w:ascii="Times New Roman" w:hAnsi="Times New Roman"/>
          <w:color w:val="000000"/>
          <w:sz w:val="24"/>
          <w:szCs w:val="24"/>
        </w:rPr>
      </w:pPr>
    </w:p>
    <w:p w:rsidR="00AC395F" w:rsidRDefault="00AC395F" w:rsidP="00AC395F">
      <w:pPr>
        <w:spacing w:after="0" w:line="240" w:lineRule="auto"/>
        <w:ind w:firstLine="710"/>
        <w:rPr>
          <w:rFonts w:ascii="Times New Roman" w:hAnsi="Times New Roman"/>
          <w:b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 xml:space="preserve">Используются следующие </w:t>
      </w:r>
      <w:r w:rsidRPr="004A6119">
        <w:rPr>
          <w:rFonts w:ascii="Times New Roman" w:hAnsi="Times New Roman"/>
          <w:b/>
          <w:color w:val="000000"/>
          <w:sz w:val="24"/>
          <w:szCs w:val="24"/>
        </w:rPr>
        <w:t>формы организации образовательного процесса:</w:t>
      </w:r>
    </w:p>
    <w:p w:rsidR="00AC395F" w:rsidRPr="00D51717" w:rsidRDefault="00AC395F" w:rsidP="00AC395F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lastRenderedPageBreak/>
        <w:t>В рамках программы используются</w:t>
      </w:r>
      <w:r>
        <w:rPr>
          <w:rFonts w:ascii="Times New Roman" w:hAnsi="Times New Roman"/>
          <w:color w:val="000000"/>
          <w:sz w:val="24"/>
          <w:szCs w:val="24"/>
        </w:rPr>
        <w:t xml:space="preserve"> индивидуальная,</w:t>
      </w:r>
      <w:r w:rsidRPr="004A6119">
        <w:rPr>
          <w:rFonts w:ascii="Times New Roman" w:hAnsi="Times New Roman"/>
          <w:color w:val="000000"/>
          <w:sz w:val="24"/>
          <w:szCs w:val="24"/>
        </w:rPr>
        <w:t xml:space="preserve"> группова</w:t>
      </w:r>
      <w:r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4A6119">
        <w:rPr>
          <w:rFonts w:ascii="Times New Roman" w:hAnsi="Times New Roman"/>
          <w:color w:val="000000"/>
          <w:sz w:val="24"/>
          <w:szCs w:val="24"/>
        </w:rPr>
        <w:t>и индивидуально-групповая</w:t>
      </w:r>
      <w:r>
        <w:rPr>
          <w:rFonts w:ascii="Times New Roman" w:hAnsi="Times New Roman"/>
          <w:color w:val="000000"/>
          <w:sz w:val="24"/>
          <w:szCs w:val="24"/>
        </w:rPr>
        <w:t>, коллективные формы работы.</w:t>
      </w:r>
      <w:r>
        <w:t xml:space="preserve"> </w:t>
      </w:r>
      <w:r w:rsidRPr="00D51717">
        <w:rPr>
          <w:rFonts w:ascii="Times New Roman" w:hAnsi="Times New Roman"/>
          <w:sz w:val="24"/>
          <w:szCs w:val="24"/>
        </w:rPr>
        <w:t>(</w:t>
      </w:r>
      <w:proofErr w:type="gramStart"/>
      <w:r w:rsidRPr="00D51717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D51717">
        <w:rPr>
          <w:rFonts w:ascii="Times New Roman" w:hAnsi="Times New Roman"/>
          <w:sz w:val="24"/>
          <w:szCs w:val="24"/>
        </w:rPr>
        <w:t>: при создании индивидуальных проектов, организуется индивидуальная работа с учащимся.)</w:t>
      </w:r>
    </w:p>
    <w:p w:rsidR="00AC395F" w:rsidRDefault="00AC395F" w:rsidP="00AC395F">
      <w:pPr>
        <w:spacing w:after="0" w:line="240" w:lineRule="auto"/>
        <w:ind w:firstLine="710"/>
        <w:rPr>
          <w:rFonts w:ascii="Times New Roman" w:hAnsi="Times New Roman"/>
          <w:b/>
          <w:color w:val="000000"/>
          <w:sz w:val="24"/>
          <w:szCs w:val="24"/>
        </w:rPr>
      </w:pPr>
    </w:p>
    <w:p w:rsidR="00AC395F" w:rsidRPr="004A6119" w:rsidRDefault="00AC395F" w:rsidP="00AC395F">
      <w:pPr>
        <w:spacing w:after="0" w:line="240" w:lineRule="auto"/>
        <w:ind w:firstLine="71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Формы организации учебного занятия:</w:t>
      </w:r>
    </w:p>
    <w:p w:rsidR="00AC395F" w:rsidRPr="004A6119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Комбинированное занятие</w:t>
      </w:r>
      <w:r w:rsidRPr="004A6119">
        <w:rPr>
          <w:rFonts w:ascii="Times New Roman" w:hAnsi="Times New Roman"/>
          <w:color w:val="000000"/>
          <w:sz w:val="24"/>
          <w:szCs w:val="24"/>
        </w:rPr>
        <w:t> подразумевает сочетание объяснения педагога, практических и (или) исследовательских заданий, работы с литературой, игр с целью изучения нового материала, формирования приемов и навыков деятельности, закрепления и конкретизации знаний, текущего контроля освоения программы (80% занятий по программе являются комбинированными).</w:t>
      </w:r>
    </w:p>
    <w:p w:rsidR="00AC395F" w:rsidRPr="004271E6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4271E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Экскурсии</w:t>
      </w:r>
      <w:r w:rsidRPr="004271E6">
        <w:rPr>
          <w:rFonts w:ascii="Times New Roman" w:hAnsi="Times New Roman"/>
          <w:i/>
          <w:color w:val="000000"/>
          <w:sz w:val="24"/>
          <w:szCs w:val="24"/>
        </w:rPr>
        <w:t xml:space="preserve"> в природу.</w:t>
      </w:r>
    </w:p>
    <w:p w:rsidR="00AC395F" w:rsidRPr="004271E6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4271E6">
        <w:rPr>
          <w:rFonts w:ascii="Times New Roman" w:hAnsi="Times New Roman"/>
          <w:b/>
          <w:i/>
          <w:sz w:val="24"/>
          <w:szCs w:val="24"/>
        </w:rPr>
        <w:t>Защита проектов.</w:t>
      </w:r>
    </w:p>
    <w:p w:rsidR="00AC395F" w:rsidRPr="004271E6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4271E6">
        <w:rPr>
          <w:rFonts w:ascii="Times New Roman" w:hAnsi="Times New Roman"/>
          <w:b/>
          <w:i/>
          <w:sz w:val="24"/>
          <w:szCs w:val="24"/>
        </w:rPr>
        <w:t>Конференция.</w:t>
      </w:r>
    </w:p>
    <w:p w:rsidR="00AC395F" w:rsidRPr="004271E6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4271E6">
        <w:rPr>
          <w:rFonts w:ascii="Times New Roman" w:hAnsi="Times New Roman"/>
          <w:b/>
          <w:i/>
          <w:sz w:val="24"/>
          <w:szCs w:val="24"/>
        </w:rPr>
        <w:t>Мозговой штурм.</w:t>
      </w:r>
    </w:p>
    <w:p w:rsidR="00AC395F" w:rsidRDefault="00AC395F" w:rsidP="00AC395F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4271E6">
        <w:rPr>
          <w:rFonts w:ascii="Times New Roman" w:hAnsi="Times New Roman"/>
          <w:b/>
          <w:i/>
          <w:sz w:val="24"/>
          <w:szCs w:val="24"/>
        </w:rPr>
        <w:t>Эксперимент.</w:t>
      </w:r>
      <w:r w:rsidRPr="004271E6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AC395F" w:rsidRPr="00921569" w:rsidRDefault="00AC395F" w:rsidP="00AC395F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21569">
        <w:rPr>
          <w:rFonts w:ascii="Times New Roman" w:hAnsi="Times New Roman"/>
          <w:b/>
          <w:i/>
          <w:sz w:val="24"/>
          <w:szCs w:val="24"/>
        </w:rPr>
        <w:t>Беседы, дискуссии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AC395F" w:rsidRPr="004A6119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Экологические акции</w:t>
      </w:r>
      <w:r w:rsidRPr="004A611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4A6119">
        <w:rPr>
          <w:rFonts w:ascii="Times New Roman" w:hAnsi="Times New Roman"/>
          <w:color w:val="000000"/>
          <w:sz w:val="24"/>
          <w:szCs w:val="24"/>
        </w:rPr>
        <w:t>рассчитаны на несколько занятий и включают подготовку, проведение и анализ результатов.</w:t>
      </w:r>
    </w:p>
    <w:p w:rsidR="00AC395F" w:rsidRPr="004A6119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 xml:space="preserve">Тематические массовые мероприятия проводятся как </w:t>
      </w:r>
      <w:r w:rsidRPr="004A611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коллективные творческие дела,</w:t>
      </w:r>
      <w:r w:rsidRPr="004A6119">
        <w:rPr>
          <w:rFonts w:ascii="Times New Roman" w:hAnsi="Times New Roman"/>
          <w:color w:val="000000"/>
          <w:sz w:val="24"/>
          <w:szCs w:val="24"/>
        </w:rPr>
        <w:t xml:space="preserve"> с привлечением обучающихся к планированию, подготовке, проведению и анализу результатов деятельности.</w:t>
      </w:r>
    </w:p>
    <w:p w:rsidR="00AC395F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Праздники</w:t>
      </w:r>
      <w:r w:rsidRPr="004A6119">
        <w:rPr>
          <w:rFonts w:ascii="Times New Roman" w:hAnsi="Times New Roman"/>
          <w:color w:val="000000"/>
          <w:sz w:val="24"/>
          <w:szCs w:val="24"/>
        </w:rPr>
        <w:t xml:space="preserve"> – досуговые мероприятия проводятся в дни школьных каникул, в связи с календарными праздниками, имеющими значение в жизни детей (Осенний бал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4A6119">
        <w:rPr>
          <w:rFonts w:ascii="Times New Roman" w:hAnsi="Times New Roman"/>
          <w:color w:val="000000"/>
          <w:sz w:val="24"/>
          <w:szCs w:val="24"/>
        </w:rPr>
        <w:t xml:space="preserve"> День птиц, День Земли).</w:t>
      </w:r>
    </w:p>
    <w:p w:rsidR="00AC395F" w:rsidRPr="004A6119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Деловая игра</w:t>
      </w:r>
      <w:r w:rsidRPr="003E5842">
        <w:rPr>
          <w:rFonts w:ascii="Times New Roman" w:hAnsi="Times New Roman"/>
          <w:color w:val="000000"/>
          <w:sz w:val="24"/>
          <w:szCs w:val="24"/>
        </w:rPr>
        <w:t>.</w:t>
      </w:r>
    </w:p>
    <w:p w:rsidR="00AC395F" w:rsidRPr="00B218FC" w:rsidRDefault="00AC395F" w:rsidP="00AC395F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Обобщающие и контрольные занятия</w:t>
      </w:r>
      <w:r w:rsidRPr="004A6119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4A6119">
        <w:rPr>
          <w:rFonts w:ascii="Times New Roman" w:hAnsi="Times New Roman"/>
          <w:color w:val="000000"/>
          <w:sz w:val="24"/>
          <w:szCs w:val="24"/>
        </w:rPr>
        <w:t xml:space="preserve">проводятся с целью систематизации </w:t>
      </w:r>
      <w:proofErr w:type="gramStart"/>
      <w:r w:rsidRPr="004A6119">
        <w:rPr>
          <w:rFonts w:ascii="Times New Roman" w:hAnsi="Times New Roman"/>
          <w:color w:val="000000"/>
          <w:sz w:val="24"/>
          <w:szCs w:val="24"/>
        </w:rPr>
        <w:t>и  контроля</w:t>
      </w:r>
      <w:proofErr w:type="gramEnd"/>
      <w:r w:rsidRPr="004A6119">
        <w:rPr>
          <w:rFonts w:ascii="Times New Roman" w:hAnsi="Times New Roman"/>
          <w:color w:val="000000"/>
          <w:sz w:val="24"/>
          <w:szCs w:val="24"/>
        </w:rPr>
        <w:t xml:space="preserve"> освоения программы по окончании изучения раздела программы.</w:t>
      </w:r>
    </w:p>
    <w:p w:rsidR="00AC395F" w:rsidRPr="00B218FC" w:rsidRDefault="00AC395F" w:rsidP="00AC395F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B218FC">
        <w:rPr>
          <w:rFonts w:ascii="Times New Roman" w:hAnsi="Times New Roman"/>
          <w:b/>
          <w:i/>
          <w:sz w:val="24"/>
          <w:szCs w:val="24"/>
        </w:rPr>
        <w:t>Творческие мастерские по изготовление поделок из природного материала.</w:t>
      </w:r>
    </w:p>
    <w:p w:rsidR="00AC395F" w:rsidRPr="004A6119" w:rsidRDefault="00AC395F" w:rsidP="00AC395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C395F" w:rsidRPr="004A6119" w:rsidRDefault="00AC395F" w:rsidP="00AC395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A6119">
        <w:rPr>
          <w:rFonts w:ascii="Times New Roman" w:hAnsi="Times New Roman"/>
          <w:color w:val="000000"/>
          <w:sz w:val="24"/>
          <w:szCs w:val="24"/>
        </w:rPr>
        <w:t xml:space="preserve">Следует отметить использование на занятиях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проектной и исследовательской деятельности уча</w:t>
      </w:r>
      <w:r w:rsidRPr="004A611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щихся </w:t>
      </w:r>
      <w:r w:rsidRPr="004A6119">
        <w:rPr>
          <w:rFonts w:ascii="Times New Roman" w:hAnsi="Times New Roman"/>
          <w:color w:val="000000"/>
          <w:sz w:val="24"/>
          <w:szCs w:val="24"/>
        </w:rPr>
        <w:t>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деятельности. В ходе реализации исходного замысла на практическом уровне дети смогут овладеть умением выбирать адекватные стоящей задаче средства, принимать решения, в том числе и в ситуациях неопределённости. Они получат возможность развивать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AC395F" w:rsidRPr="004A6119" w:rsidRDefault="00AC395F" w:rsidP="00AC395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C395F" w:rsidRPr="004A6119" w:rsidRDefault="00AC395F" w:rsidP="00AC395F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6119">
        <w:rPr>
          <w:rFonts w:ascii="Times New Roman" w:hAnsi="Times New Roman"/>
          <w:b/>
          <w:sz w:val="24"/>
          <w:szCs w:val="24"/>
        </w:rPr>
        <w:t>Педагогические технологии.</w:t>
      </w:r>
    </w:p>
    <w:p w:rsidR="00AC395F" w:rsidRPr="004A6119" w:rsidRDefault="00AC395F" w:rsidP="00AC395F">
      <w:pPr>
        <w:spacing w:after="0" w:line="240" w:lineRule="auto"/>
        <w:ind w:right="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 целью </w:t>
      </w:r>
      <w:r>
        <w:rPr>
          <w:rFonts w:ascii="Times New Roman" w:hAnsi="Times New Roman"/>
          <w:sz w:val="24"/>
          <w:szCs w:val="24"/>
        </w:rPr>
        <w:t>формирования</w:t>
      </w:r>
      <w:r w:rsidRPr="00261740">
        <w:rPr>
          <w:rFonts w:ascii="Times New Roman" w:hAnsi="Times New Roman"/>
          <w:sz w:val="24"/>
          <w:szCs w:val="24"/>
        </w:rPr>
        <w:t xml:space="preserve"> устойчивой мотивации к изучению экологии</w:t>
      </w:r>
      <w:r>
        <w:rPr>
          <w:rFonts w:ascii="Times New Roman" w:hAnsi="Times New Roman"/>
          <w:sz w:val="24"/>
          <w:szCs w:val="24"/>
        </w:rPr>
        <w:t>, биологии, в</w:t>
      </w:r>
      <w:r w:rsidRPr="004A6119">
        <w:rPr>
          <w:rFonts w:ascii="Times New Roman" w:hAnsi="Times New Roman"/>
          <w:sz w:val="24"/>
          <w:szCs w:val="24"/>
        </w:rPr>
        <w:t xml:space="preserve"> процессе реализации программы используются следующие педагогические технологии:</w:t>
      </w:r>
    </w:p>
    <w:p w:rsidR="00AC395F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сотрудничества</w:t>
      </w:r>
      <w:r w:rsidRPr="004A6119">
        <w:rPr>
          <w:rFonts w:ascii="Times New Roman" w:hAnsi="Times New Roman"/>
          <w:sz w:val="24"/>
          <w:szCs w:val="24"/>
        </w:rPr>
        <w:t>;</w:t>
      </w:r>
    </w:p>
    <w:p w:rsidR="00AC395F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индивидуализации обучения;</w:t>
      </w:r>
    </w:p>
    <w:p w:rsidR="00AC395F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дифференцированного обучения;</w:t>
      </w:r>
    </w:p>
    <w:p w:rsidR="00AC395F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проблемного обучения;</w:t>
      </w:r>
    </w:p>
    <w:p w:rsidR="00AC395F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проектной деятельности;</w:t>
      </w:r>
    </w:p>
    <w:p w:rsidR="00AC395F" w:rsidRPr="004A6119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технология игровой деятельности;</w:t>
      </w:r>
    </w:p>
    <w:p w:rsidR="00AC395F" w:rsidRPr="004A6119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19">
        <w:rPr>
          <w:rFonts w:ascii="Times New Roman" w:hAnsi="Times New Roman"/>
          <w:sz w:val="24"/>
          <w:szCs w:val="24"/>
        </w:rPr>
        <w:t>развивающего обучения;</w:t>
      </w:r>
    </w:p>
    <w:p w:rsidR="00AC395F" w:rsidRPr="004A6119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19">
        <w:rPr>
          <w:rFonts w:ascii="Times New Roman" w:hAnsi="Times New Roman"/>
          <w:sz w:val="24"/>
          <w:szCs w:val="24"/>
        </w:rPr>
        <w:t>исследовательской деятельности;</w:t>
      </w:r>
    </w:p>
    <w:p w:rsidR="00AC395F" w:rsidRPr="004A6119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19">
        <w:rPr>
          <w:rFonts w:ascii="Times New Roman" w:hAnsi="Times New Roman"/>
          <w:sz w:val="24"/>
          <w:szCs w:val="24"/>
        </w:rPr>
        <w:t>коллективной творческой деятельности;</w:t>
      </w:r>
    </w:p>
    <w:p w:rsidR="00AC395F" w:rsidRPr="004A6119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19">
        <w:rPr>
          <w:rFonts w:ascii="Times New Roman" w:hAnsi="Times New Roman"/>
          <w:sz w:val="24"/>
          <w:szCs w:val="24"/>
        </w:rPr>
        <w:t>педагогической мастерской;</w:t>
      </w:r>
    </w:p>
    <w:p w:rsidR="00AC395F" w:rsidRPr="004A6119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6119">
        <w:rPr>
          <w:rFonts w:ascii="Times New Roman" w:hAnsi="Times New Roman"/>
          <w:sz w:val="24"/>
          <w:szCs w:val="24"/>
        </w:rPr>
        <w:lastRenderedPageBreak/>
        <w:t>решения изобретательских задач;</w:t>
      </w:r>
    </w:p>
    <w:p w:rsidR="00AC395F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A6119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4A6119">
        <w:rPr>
          <w:rFonts w:ascii="Times New Roman" w:hAnsi="Times New Roman"/>
          <w:sz w:val="24"/>
          <w:szCs w:val="24"/>
        </w:rPr>
        <w:t xml:space="preserve"> технологии.</w:t>
      </w:r>
    </w:p>
    <w:p w:rsidR="00AC395F" w:rsidRDefault="00AC395F" w:rsidP="00AC395F">
      <w:pPr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ИКТ.</w:t>
      </w:r>
      <w:r w:rsidRPr="007511A4">
        <w:rPr>
          <w:rFonts w:ascii="Times New Roman" w:hAnsi="Times New Roman"/>
          <w:sz w:val="24"/>
          <w:szCs w:val="24"/>
        </w:rPr>
        <w:t xml:space="preserve"> </w:t>
      </w:r>
    </w:p>
    <w:p w:rsidR="00AC395F" w:rsidRDefault="00AC395F" w:rsidP="00AC395F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Педагоги</w:t>
      </w:r>
      <w:r>
        <w:rPr>
          <w:rFonts w:ascii="Times New Roman" w:hAnsi="Times New Roman"/>
          <w:sz w:val="24"/>
          <w:szCs w:val="24"/>
        </w:rPr>
        <w:t>ка</w:t>
      </w:r>
      <w:r w:rsidRPr="00261740">
        <w:rPr>
          <w:rFonts w:ascii="Times New Roman" w:hAnsi="Times New Roman"/>
          <w:sz w:val="24"/>
          <w:szCs w:val="24"/>
        </w:rPr>
        <w:t xml:space="preserve"> сотруднич</w:t>
      </w:r>
      <w:r>
        <w:rPr>
          <w:rFonts w:ascii="Times New Roman" w:hAnsi="Times New Roman"/>
          <w:sz w:val="24"/>
          <w:szCs w:val="24"/>
        </w:rPr>
        <w:t xml:space="preserve">ества, заложенная в программу, дает возможность общаться и сотрудничать с ровесниками и </w:t>
      </w:r>
      <w:r w:rsidRPr="00261740">
        <w:rPr>
          <w:rFonts w:ascii="Times New Roman" w:hAnsi="Times New Roman"/>
          <w:sz w:val="24"/>
          <w:szCs w:val="24"/>
        </w:rPr>
        <w:t>взрослыми.</w:t>
      </w:r>
    </w:p>
    <w:p w:rsidR="008313DF" w:rsidRDefault="008313DF" w:rsidP="00AC395F">
      <w:pPr>
        <w:tabs>
          <w:tab w:val="num" w:pos="-360"/>
          <w:tab w:val="num" w:pos="709"/>
        </w:tabs>
        <w:spacing w:after="0" w:line="240" w:lineRule="auto"/>
        <w:ind w:left="709" w:hanging="720"/>
        <w:jc w:val="center"/>
        <w:rPr>
          <w:rFonts w:ascii="Times New Roman" w:hAnsi="Times New Roman"/>
          <w:b/>
          <w:sz w:val="24"/>
          <w:szCs w:val="24"/>
        </w:rPr>
      </w:pPr>
    </w:p>
    <w:p w:rsidR="008313DF" w:rsidRDefault="008313DF" w:rsidP="00AC395F">
      <w:pPr>
        <w:tabs>
          <w:tab w:val="num" w:pos="-360"/>
          <w:tab w:val="num" w:pos="709"/>
        </w:tabs>
        <w:spacing w:after="0" w:line="240" w:lineRule="auto"/>
        <w:ind w:left="709" w:hanging="720"/>
        <w:jc w:val="center"/>
        <w:rPr>
          <w:rFonts w:ascii="Times New Roman" w:hAnsi="Times New Roman"/>
          <w:b/>
          <w:sz w:val="24"/>
          <w:szCs w:val="24"/>
        </w:rPr>
      </w:pPr>
    </w:p>
    <w:p w:rsidR="008313DF" w:rsidRDefault="008313DF" w:rsidP="00AC395F">
      <w:pPr>
        <w:tabs>
          <w:tab w:val="num" w:pos="-360"/>
          <w:tab w:val="num" w:pos="709"/>
        </w:tabs>
        <w:spacing w:after="0" w:line="240" w:lineRule="auto"/>
        <w:ind w:left="709" w:hanging="720"/>
        <w:jc w:val="center"/>
        <w:rPr>
          <w:rFonts w:ascii="Times New Roman" w:hAnsi="Times New Roman"/>
          <w:b/>
          <w:sz w:val="24"/>
          <w:szCs w:val="24"/>
        </w:rPr>
      </w:pPr>
    </w:p>
    <w:p w:rsidR="00AC395F" w:rsidRPr="00261740" w:rsidRDefault="00AC395F" w:rsidP="00AC395F">
      <w:pPr>
        <w:tabs>
          <w:tab w:val="num" w:pos="-360"/>
          <w:tab w:val="num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F620A" w:rsidRPr="00261740" w:rsidRDefault="008313DF" w:rsidP="00753DE6">
      <w:pPr>
        <w:tabs>
          <w:tab w:val="num" w:pos="-360"/>
          <w:tab w:val="num" w:pos="709"/>
        </w:tabs>
        <w:spacing w:after="0" w:line="240" w:lineRule="auto"/>
        <w:ind w:left="709" w:hanging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36712A">
        <w:rPr>
          <w:rFonts w:ascii="Times New Roman" w:hAnsi="Times New Roman"/>
          <w:b/>
          <w:sz w:val="24"/>
          <w:szCs w:val="24"/>
        </w:rPr>
        <w:t>.</w:t>
      </w:r>
      <w:proofErr w:type="gramStart"/>
      <w:r w:rsidR="0036712A">
        <w:rPr>
          <w:rFonts w:ascii="Times New Roman" w:hAnsi="Times New Roman"/>
          <w:b/>
          <w:sz w:val="24"/>
          <w:szCs w:val="24"/>
        </w:rPr>
        <w:t>5.</w:t>
      </w:r>
      <w:r w:rsidR="008F620A" w:rsidRPr="00261740">
        <w:rPr>
          <w:rFonts w:ascii="Times New Roman" w:hAnsi="Times New Roman"/>
          <w:b/>
          <w:sz w:val="24"/>
          <w:szCs w:val="24"/>
        </w:rPr>
        <w:t>Список</w:t>
      </w:r>
      <w:proofErr w:type="gramEnd"/>
      <w:r w:rsidR="008F620A" w:rsidRPr="00261740">
        <w:rPr>
          <w:rFonts w:ascii="Times New Roman" w:hAnsi="Times New Roman"/>
          <w:b/>
          <w:sz w:val="24"/>
          <w:szCs w:val="24"/>
        </w:rPr>
        <w:t xml:space="preserve"> литературы:</w:t>
      </w:r>
    </w:p>
    <w:p w:rsidR="00F87F0C" w:rsidRPr="00261740" w:rsidRDefault="008F620A" w:rsidP="00753DE6">
      <w:pPr>
        <w:tabs>
          <w:tab w:val="num" w:pos="-360"/>
          <w:tab w:val="num" w:pos="709"/>
        </w:tabs>
        <w:spacing w:after="0" w:line="240" w:lineRule="auto"/>
        <w:ind w:left="709" w:hanging="720"/>
        <w:jc w:val="both"/>
        <w:rPr>
          <w:rStyle w:val="FontStyle18"/>
          <w:rFonts w:ascii="Times New Roman" w:hAnsi="Times New Roman" w:cs="Times New Roman"/>
          <w:bCs w:val="0"/>
          <w:spacing w:val="0"/>
        </w:rPr>
      </w:pPr>
      <w:r w:rsidRPr="00261740">
        <w:rPr>
          <w:rFonts w:ascii="Times New Roman" w:hAnsi="Times New Roman"/>
          <w:b/>
          <w:sz w:val="24"/>
          <w:szCs w:val="24"/>
        </w:rPr>
        <w:t>Для детей: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1. Ананьева Е.Г. Жизнь Земли. –М.: Эксмо,</w:t>
      </w:r>
      <w:proofErr w:type="gramStart"/>
      <w:r w:rsidRPr="00261740">
        <w:rPr>
          <w:rFonts w:ascii="Times New Roman" w:hAnsi="Times New Roman"/>
          <w:sz w:val="24"/>
          <w:szCs w:val="24"/>
        </w:rPr>
        <w:t>2014.-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 64с.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2. Вологдина Е.В. Живая </w:t>
      </w:r>
      <w:proofErr w:type="gramStart"/>
      <w:r w:rsidRPr="00261740">
        <w:rPr>
          <w:rFonts w:ascii="Times New Roman" w:hAnsi="Times New Roman"/>
          <w:sz w:val="24"/>
          <w:szCs w:val="24"/>
        </w:rPr>
        <w:t>природа./</w:t>
      </w:r>
      <w:proofErr w:type="gramEnd"/>
      <w:r w:rsidRPr="00261740">
        <w:rPr>
          <w:rFonts w:ascii="Times New Roman" w:hAnsi="Times New Roman"/>
          <w:sz w:val="24"/>
          <w:szCs w:val="24"/>
        </w:rPr>
        <w:t>Науч.-поп. Издание для детей.-М.: ЗАО «РОСМЭН-ПРЕСС», 2010.-96с.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3. Воронков Н.А. Экология общая, социальная, </w:t>
      </w:r>
      <w:proofErr w:type="gramStart"/>
      <w:r w:rsidRPr="00261740">
        <w:rPr>
          <w:rFonts w:ascii="Times New Roman" w:hAnsi="Times New Roman"/>
          <w:sz w:val="24"/>
          <w:szCs w:val="24"/>
        </w:rPr>
        <w:t>прикладная.-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261740">
        <w:rPr>
          <w:rFonts w:ascii="Times New Roman" w:hAnsi="Times New Roman"/>
          <w:sz w:val="24"/>
          <w:szCs w:val="24"/>
        </w:rPr>
        <w:t>Агар</w:t>
      </w:r>
      <w:proofErr w:type="spellEnd"/>
      <w:r w:rsidRPr="00261740">
        <w:rPr>
          <w:rFonts w:ascii="Times New Roman" w:hAnsi="Times New Roman"/>
          <w:sz w:val="24"/>
          <w:szCs w:val="24"/>
        </w:rPr>
        <w:t>, 2010.-424с.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4. Прохоров Б.Б. Экология </w:t>
      </w:r>
      <w:proofErr w:type="gramStart"/>
      <w:r w:rsidRPr="00261740">
        <w:rPr>
          <w:rFonts w:ascii="Times New Roman" w:hAnsi="Times New Roman"/>
          <w:sz w:val="24"/>
          <w:szCs w:val="24"/>
        </w:rPr>
        <w:t>человека.-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 3-е изд.-М.: Издательский центр «Академия» 2011.-320с.</w:t>
      </w:r>
    </w:p>
    <w:p w:rsidR="008F620A" w:rsidRPr="00261740" w:rsidRDefault="00F87F0C" w:rsidP="00753DE6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5.  </w:t>
      </w:r>
      <w:proofErr w:type="spellStart"/>
      <w:r w:rsidRPr="00261740">
        <w:rPr>
          <w:rFonts w:ascii="Times New Roman" w:hAnsi="Times New Roman"/>
          <w:sz w:val="24"/>
          <w:szCs w:val="24"/>
        </w:rPr>
        <w:t>Щигель</w:t>
      </w:r>
      <w:proofErr w:type="spellEnd"/>
      <w:r w:rsidRPr="00261740">
        <w:rPr>
          <w:rFonts w:ascii="Times New Roman" w:hAnsi="Times New Roman"/>
          <w:sz w:val="24"/>
          <w:szCs w:val="24"/>
        </w:rPr>
        <w:t xml:space="preserve"> Д.С. Я познаю мир: Естествознание: </w:t>
      </w:r>
      <w:proofErr w:type="spellStart"/>
      <w:proofErr w:type="gramStart"/>
      <w:r w:rsidRPr="00261740">
        <w:rPr>
          <w:rFonts w:ascii="Times New Roman" w:hAnsi="Times New Roman"/>
          <w:sz w:val="24"/>
          <w:szCs w:val="24"/>
        </w:rPr>
        <w:t>Дет.энцикл</w:t>
      </w:r>
      <w:proofErr w:type="spellEnd"/>
      <w:r w:rsidRPr="00261740">
        <w:rPr>
          <w:rFonts w:ascii="Times New Roman" w:hAnsi="Times New Roman"/>
          <w:sz w:val="24"/>
          <w:szCs w:val="24"/>
        </w:rPr>
        <w:t>.-</w:t>
      </w:r>
      <w:proofErr w:type="gramEnd"/>
      <w:r w:rsidRPr="00261740">
        <w:rPr>
          <w:rFonts w:ascii="Times New Roman" w:hAnsi="Times New Roman"/>
          <w:sz w:val="24"/>
          <w:szCs w:val="24"/>
        </w:rPr>
        <w:t>М.: ООО «Издательство АСТ», 2012.</w:t>
      </w:r>
    </w:p>
    <w:p w:rsidR="008F620A" w:rsidRPr="00261740" w:rsidRDefault="008F620A" w:rsidP="00753DE6">
      <w:pPr>
        <w:tabs>
          <w:tab w:val="num" w:pos="-360"/>
          <w:tab w:val="num" w:pos="709"/>
        </w:tabs>
        <w:spacing w:after="0" w:line="240" w:lineRule="auto"/>
        <w:ind w:left="709" w:hanging="720"/>
        <w:jc w:val="both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Для педагогов:</w:t>
      </w:r>
    </w:p>
    <w:p w:rsidR="00F87F0C" w:rsidRPr="00261740" w:rsidRDefault="00F87F0C" w:rsidP="00753DE6">
      <w:pPr>
        <w:pStyle w:val="Style1"/>
        <w:widowControl/>
        <w:spacing w:line="240" w:lineRule="auto"/>
        <w:ind w:firstLine="708"/>
        <w:rPr>
          <w:rStyle w:val="c3"/>
          <w:rFonts w:ascii="Times New Roman" w:hAnsi="Times New Roman"/>
          <w:b/>
        </w:rPr>
      </w:pPr>
      <w:r w:rsidRPr="00261740">
        <w:rPr>
          <w:rFonts w:ascii="Times New Roman" w:hAnsi="Times New Roman"/>
          <w:b/>
        </w:rPr>
        <w:t>Обязательная:</w:t>
      </w:r>
      <w:r w:rsidRPr="00261740">
        <w:rPr>
          <w:rStyle w:val="c3"/>
          <w:rFonts w:ascii="Times New Roman" w:hAnsi="Times New Roman"/>
          <w:b/>
        </w:rPr>
        <w:t xml:space="preserve"> </w:t>
      </w:r>
    </w:p>
    <w:p w:rsidR="00F87F0C" w:rsidRPr="00261740" w:rsidRDefault="00F87F0C" w:rsidP="00753DE6">
      <w:pPr>
        <w:pStyle w:val="Style1"/>
        <w:widowControl/>
        <w:spacing w:line="240" w:lineRule="auto"/>
        <w:ind w:firstLine="0"/>
        <w:rPr>
          <w:rFonts w:ascii="Times New Roman" w:hAnsi="Times New Roman"/>
          <w:bCs/>
        </w:rPr>
      </w:pPr>
      <w:r w:rsidRPr="00261740">
        <w:rPr>
          <w:rStyle w:val="FontStyle11"/>
          <w:b w:val="0"/>
          <w:sz w:val="24"/>
          <w:szCs w:val="24"/>
        </w:rPr>
        <w:t xml:space="preserve">1. </w:t>
      </w:r>
      <w:proofErr w:type="spellStart"/>
      <w:r w:rsidRPr="00261740">
        <w:rPr>
          <w:rStyle w:val="FontStyle11"/>
          <w:b w:val="0"/>
          <w:sz w:val="24"/>
          <w:szCs w:val="24"/>
        </w:rPr>
        <w:t>Бандурка</w:t>
      </w:r>
      <w:proofErr w:type="spellEnd"/>
      <w:r w:rsidRPr="00261740">
        <w:rPr>
          <w:rStyle w:val="FontStyle11"/>
          <w:b w:val="0"/>
          <w:sz w:val="24"/>
          <w:szCs w:val="24"/>
        </w:rPr>
        <w:t xml:space="preserve"> А.М. Основы психологии и педагогики: учеб. Пособие / А.М. </w:t>
      </w:r>
      <w:proofErr w:type="spellStart"/>
      <w:r w:rsidRPr="00261740">
        <w:rPr>
          <w:rStyle w:val="FontStyle11"/>
          <w:b w:val="0"/>
          <w:sz w:val="24"/>
          <w:szCs w:val="24"/>
        </w:rPr>
        <w:t>Бандурка</w:t>
      </w:r>
      <w:proofErr w:type="spellEnd"/>
      <w:r w:rsidRPr="00261740">
        <w:rPr>
          <w:rStyle w:val="FontStyle11"/>
          <w:b w:val="0"/>
          <w:sz w:val="24"/>
          <w:szCs w:val="24"/>
        </w:rPr>
        <w:t xml:space="preserve">, В.А. Тюрина, Е. </w:t>
      </w:r>
      <w:proofErr w:type="spellStart"/>
      <w:r w:rsidRPr="00261740">
        <w:rPr>
          <w:rStyle w:val="FontStyle11"/>
          <w:b w:val="0"/>
          <w:sz w:val="24"/>
          <w:szCs w:val="24"/>
        </w:rPr>
        <w:t>И.Федоренко</w:t>
      </w:r>
      <w:proofErr w:type="spellEnd"/>
      <w:r w:rsidRPr="00261740">
        <w:rPr>
          <w:rStyle w:val="FontStyle11"/>
          <w:b w:val="0"/>
          <w:sz w:val="24"/>
          <w:szCs w:val="24"/>
        </w:rPr>
        <w:t xml:space="preserve"> – Ростов н/Д: Феникс, 2009. – 250 с.</w:t>
      </w:r>
    </w:p>
    <w:p w:rsidR="00F87F0C" w:rsidRPr="00261740" w:rsidRDefault="00F87F0C" w:rsidP="00753DE6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Дополнительная: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>2. Ананьева Е.Г. Жизнь Земли. –М.: Эксмо,</w:t>
      </w:r>
      <w:proofErr w:type="gramStart"/>
      <w:r w:rsidRPr="00261740">
        <w:rPr>
          <w:rFonts w:ascii="Times New Roman" w:hAnsi="Times New Roman"/>
          <w:sz w:val="24"/>
          <w:szCs w:val="24"/>
        </w:rPr>
        <w:t>2014.-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 64с.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3. Вологдина Е.В. Живая </w:t>
      </w:r>
      <w:proofErr w:type="gramStart"/>
      <w:r w:rsidRPr="00261740">
        <w:rPr>
          <w:rFonts w:ascii="Times New Roman" w:hAnsi="Times New Roman"/>
          <w:sz w:val="24"/>
          <w:szCs w:val="24"/>
        </w:rPr>
        <w:t>природа./</w:t>
      </w:r>
      <w:proofErr w:type="gramEnd"/>
      <w:r w:rsidRPr="00261740">
        <w:rPr>
          <w:rFonts w:ascii="Times New Roman" w:hAnsi="Times New Roman"/>
          <w:sz w:val="24"/>
          <w:szCs w:val="24"/>
        </w:rPr>
        <w:t>Науч.-поп. Издание для детей.-М.: ЗАО «РОСМЭН-ПРЕСС», 2010.-96с.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4. Воронков Н.А. Экология общая, социальная, </w:t>
      </w:r>
      <w:proofErr w:type="gramStart"/>
      <w:r w:rsidRPr="00261740">
        <w:rPr>
          <w:rFonts w:ascii="Times New Roman" w:hAnsi="Times New Roman"/>
          <w:sz w:val="24"/>
          <w:szCs w:val="24"/>
        </w:rPr>
        <w:t>прикладная.-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261740">
        <w:rPr>
          <w:rFonts w:ascii="Times New Roman" w:hAnsi="Times New Roman"/>
          <w:sz w:val="24"/>
          <w:szCs w:val="24"/>
        </w:rPr>
        <w:t>Агар</w:t>
      </w:r>
      <w:proofErr w:type="spellEnd"/>
      <w:r w:rsidRPr="00261740">
        <w:rPr>
          <w:rFonts w:ascii="Times New Roman" w:hAnsi="Times New Roman"/>
          <w:sz w:val="24"/>
          <w:szCs w:val="24"/>
        </w:rPr>
        <w:t>, 2010.-424с.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5. Прохоров Б.Б. Экология </w:t>
      </w:r>
      <w:proofErr w:type="gramStart"/>
      <w:r w:rsidRPr="00261740">
        <w:rPr>
          <w:rFonts w:ascii="Times New Roman" w:hAnsi="Times New Roman"/>
          <w:sz w:val="24"/>
          <w:szCs w:val="24"/>
        </w:rPr>
        <w:t>человека.-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 3-е изд.-М.: Издательский центр «Академия» 2011.-320с.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6.  </w:t>
      </w:r>
      <w:proofErr w:type="spellStart"/>
      <w:r w:rsidRPr="00261740">
        <w:rPr>
          <w:rFonts w:ascii="Times New Roman" w:hAnsi="Times New Roman"/>
          <w:sz w:val="24"/>
          <w:szCs w:val="24"/>
        </w:rPr>
        <w:t>Щигель</w:t>
      </w:r>
      <w:proofErr w:type="spellEnd"/>
      <w:r w:rsidRPr="00261740">
        <w:rPr>
          <w:rFonts w:ascii="Times New Roman" w:hAnsi="Times New Roman"/>
          <w:sz w:val="24"/>
          <w:szCs w:val="24"/>
        </w:rPr>
        <w:t xml:space="preserve"> Д.С. Я познаю мир: Естествознание: </w:t>
      </w:r>
      <w:proofErr w:type="spellStart"/>
      <w:proofErr w:type="gramStart"/>
      <w:r w:rsidRPr="00261740">
        <w:rPr>
          <w:rFonts w:ascii="Times New Roman" w:hAnsi="Times New Roman"/>
          <w:sz w:val="24"/>
          <w:szCs w:val="24"/>
        </w:rPr>
        <w:t>Дет.энцикл</w:t>
      </w:r>
      <w:proofErr w:type="spellEnd"/>
      <w:r w:rsidRPr="00261740">
        <w:rPr>
          <w:rFonts w:ascii="Times New Roman" w:hAnsi="Times New Roman"/>
          <w:sz w:val="24"/>
          <w:szCs w:val="24"/>
        </w:rPr>
        <w:t>.-</w:t>
      </w:r>
      <w:proofErr w:type="gramEnd"/>
      <w:r w:rsidRPr="00261740">
        <w:rPr>
          <w:rFonts w:ascii="Times New Roman" w:hAnsi="Times New Roman"/>
          <w:sz w:val="24"/>
          <w:szCs w:val="24"/>
        </w:rPr>
        <w:t>М.: ООО «Издательство АСТ», 2012.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261740">
        <w:rPr>
          <w:rFonts w:ascii="Times New Roman" w:hAnsi="Times New Roman"/>
          <w:bCs/>
          <w:color w:val="000000"/>
          <w:sz w:val="24"/>
          <w:szCs w:val="24"/>
        </w:rPr>
        <w:t xml:space="preserve">7. Удивительная планета </w:t>
      </w:r>
      <w:proofErr w:type="gramStart"/>
      <w:r w:rsidRPr="00261740">
        <w:rPr>
          <w:rFonts w:ascii="Times New Roman" w:hAnsi="Times New Roman"/>
          <w:bCs/>
          <w:color w:val="000000"/>
          <w:sz w:val="24"/>
          <w:szCs w:val="24"/>
        </w:rPr>
        <w:t>Земля./</w:t>
      </w:r>
      <w:proofErr w:type="gramEnd"/>
      <w:r w:rsidRPr="00261740">
        <w:rPr>
          <w:rFonts w:ascii="Times New Roman" w:hAnsi="Times New Roman"/>
          <w:bCs/>
          <w:color w:val="000000"/>
          <w:sz w:val="24"/>
          <w:szCs w:val="24"/>
        </w:rPr>
        <w:t xml:space="preserve"> перевод с французского </w:t>
      </w:r>
      <w:r w:rsidRPr="00261740">
        <w:rPr>
          <w:rFonts w:ascii="Times New Roman" w:hAnsi="Times New Roman"/>
          <w:bCs/>
          <w:color w:val="000000"/>
          <w:sz w:val="24"/>
          <w:szCs w:val="24"/>
          <w:lang w:val="en-US"/>
        </w:rPr>
        <w:t>Copyright</w:t>
      </w:r>
      <w:r w:rsidRPr="00261740">
        <w:rPr>
          <w:rFonts w:ascii="Times New Roman" w:hAnsi="Times New Roman"/>
          <w:bCs/>
          <w:color w:val="000000"/>
          <w:sz w:val="24"/>
          <w:szCs w:val="24"/>
        </w:rPr>
        <w:t xml:space="preserve">© 2012. ЗАО «Издательский Дом </w:t>
      </w:r>
      <w:proofErr w:type="spellStart"/>
      <w:r w:rsidRPr="00261740">
        <w:rPr>
          <w:rFonts w:ascii="Times New Roman" w:hAnsi="Times New Roman"/>
          <w:bCs/>
          <w:color w:val="000000"/>
          <w:sz w:val="24"/>
          <w:szCs w:val="24"/>
        </w:rPr>
        <w:t>Ридерз</w:t>
      </w:r>
      <w:proofErr w:type="spellEnd"/>
      <w:r w:rsidRPr="00261740">
        <w:rPr>
          <w:rFonts w:ascii="Times New Roman" w:hAnsi="Times New Roman"/>
          <w:bCs/>
          <w:color w:val="000000"/>
          <w:sz w:val="24"/>
          <w:szCs w:val="24"/>
        </w:rPr>
        <w:t xml:space="preserve"> Дайджест»</w:t>
      </w:r>
    </w:p>
    <w:p w:rsidR="00F87F0C" w:rsidRPr="00261740" w:rsidRDefault="00F87F0C" w:rsidP="00753D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Интернет ресурсы.</w:t>
      </w:r>
    </w:p>
    <w:p w:rsidR="00F87F0C" w:rsidRPr="00261740" w:rsidRDefault="00F87F0C" w:rsidP="00AD0F8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Экология человека/ Официальный сайт журнала </w:t>
      </w:r>
      <w:proofErr w:type="spellStart"/>
      <w:r w:rsidRPr="00261740">
        <w:rPr>
          <w:rFonts w:ascii="Times New Roman" w:hAnsi="Times New Roman"/>
          <w:sz w:val="24"/>
          <w:szCs w:val="24"/>
          <w:lang w:val="en-US"/>
        </w:rPr>
        <w:t>num</w:t>
      </w:r>
      <w:proofErr w:type="spellEnd"/>
      <w:r w:rsidRPr="00261740">
        <w:rPr>
          <w:rFonts w:ascii="Times New Roman" w:hAnsi="Times New Roman"/>
          <w:sz w:val="24"/>
          <w:szCs w:val="24"/>
        </w:rPr>
        <w:t>-</w:t>
      </w:r>
      <w:proofErr w:type="spellStart"/>
      <w:r w:rsidRPr="00261740">
        <w:rPr>
          <w:rFonts w:ascii="Times New Roman" w:hAnsi="Times New Roman"/>
          <w:sz w:val="24"/>
          <w:szCs w:val="24"/>
          <w:lang w:val="en-US"/>
        </w:rPr>
        <w:t>ekol</w:t>
      </w:r>
      <w:proofErr w:type="spellEnd"/>
      <w:r w:rsidRPr="00261740">
        <w:rPr>
          <w:rFonts w:ascii="Times New Roman" w:hAnsi="Times New Roman"/>
          <w:sz w:val="24"/>
          <w:szCs w:val="24"/>
        </w:rPr>
        <w:t>.</w:t>
      </w:r>
      <w:proofErr w:type="spellStart"/>
      <w:r w:rsidRPr="0026174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F87F0C" w:rsidRPr="00261740" w:rsidRDefault="00F87F0C" w:rsidP="00AD0F8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Экология человека – статьи из </w:t>
      </w:r>
      <w:proofErr w:type="spellStart"/>
      <w:proofErr w:type="gramStart"/>
      <w:r w:rsidRPr="00261740">
        <w:rPr>
          <w:rFonts w:ascii="Times New Roman" w:hAnsi="Times New Roman"/>
          <w:sz w:val="24"/>
          <w:szCs w:val="24"/>
        </w:rPr>
        <w:t>научногожурнала</w:t>
      </w:r>
      <w:proofErr w:type="spellEnd"/>
      <w:r w:rsidRPr="0026174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1740">
        <w:rPr>
          <w:rFonts w:ascii="Times New Roman" w:hAnsi="Times New Roman"/>
          <w:sz w:val="24"/>
          <w:szCs w:val="24"/>
          <w:lang w:val="en-US"/>
        </w:rPr>
        <w:t>CyberLeninka</w:t>
      </w:r>
      <w:proofErr w:type="spellEnd"/>
      <w:r w:rsidRPr="00261740">
        <w:rPr>
          <w:rFonts w:ascii="Times New Roman" w:hAnsi="Times New Roman"/>
          <w:sz w:val="24"/>
          <w:szCs w:val="24"/>
        </w:rPr>
        <w:t>.</w:t>
      </w:r>
      <w:proofErr w:type="spellStart"/>
      <w:r w:rsidRPr="0026174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proofErr w:type="gramEnd"/>
      <w:r w:rsidRPr="00261740">
        <w:rPr>
          <w:rFonts w:ascii="Times New Roman" w:hAnsi="Times New Roman"/>
          <w:sz w:val="24"/>
          <w:szCs w:val="24"/>
        </w:rPr>
        <w:t xml:space="preserve"> &gt; научные журналы &gt; экология человека</w:t>
      </w:r>
    </w:p>
    <w:p w:rsidR="008F620A" w:rsidRPr="00261740" w:rsidRDefault="00F87F0C" w:rsidP="00AD0F8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Экология Краснодарского края </w:t>
      </w:r>
      <w:proofErr w:type="spellStart"/>
      <w:proofErr w:type="gramStart"/>
      <w:r w:rsidRPr="00261740">
        <w:rPr>
          <w:rFonts w:ascii="Times New Roman" w:hAnsi="Times New Roman"/>
          <w:sz w:val="24"/>
          <w:szCs w:val="24"/>
          <w:lang w:val="en-US"/>
        </w:rPr>
        <w:t>korodinki</w:t>
      </w:r>
      <w:proofErr w:type="spellEnd"/>
      <w:r w:rsidRPr="00261740">
        <w:rPr>
          <w:rFonts w:ascii="Times New Roman" w:hAnsi="Times New Roman"/>
          <w:sz w:val="24"/>
          <w:szCs w:val="24"/>
        </w:rPr>
        <w:t>.</w:t>
      </w:r>
      <w:proofErr w:type="spellStart"/>
      <w:r w:rsidRPr="0026174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261740">
        <w:rPr>
          <w:rFonts w:ascii="Times New Roman" w:hAnsi="Times New Roman"/>
          <w:sz w:val="24"/>
          <w:szCs w:val="24"/>
        </w:rPr>
        <w:t>&gt;</w:t>
      </w:r>
      <w:proofErr w:type="spellStart"/>
      <w:r w:rsidRPr="00261740">
        <w:rPr>
          <w:rFonts w:ascii="Times New Roman" w:hAnsi="Times New Roman"/>
          <w:sz w:val="24"/>
          <w:szCs w:val="24"/>
          <w:lang w:val="en-US"/>
        </w:rPr>
        <w:t>krasnodarskiy</w:t>
      </w:r>
      <w:proofErr w:type="spellEnd"/>
      <w:proofErr w:type="gramEnd"/>
      <w:r w:rsidRPr="00261740">
        <w:rPr>
          <w:rFonts w:ascii="Times New Roman" w:hAnsi="Times New Roman"/>
          <w:sz w:val="24"/>
          <w:szCs w:val="24"/>
        </w:rPr>
        <w:t>_</w:t>
      </w:r>
      <w:proofErr w:type="spellStart"/>
      <w:r w:rsidRPr="00261740">
        <w:rPr>
          <w:rFonts w:ascii="Times New Roman" w:hAnsi="Times New Roman"/>
          <w:sz w:val="24"/>
          <w:szCs w:val="24"/>
          <w:lang w:val="en-US"/>
        </w:rPr>
        <w:t>kray</w:t>
      </w:r>
      <w:proofErr w:type="spellEnd"/>
      <w:r w:rsidRPr="00261740">
        <w:rPr>
          <w:rFonts w:ascii="Times New Roman" w:hAnsi="Times New Roman"/>
          <w:sz w:val="24"/>
          <w:szCs w:val="24"/>
        </w:rPr>
        <w:t>/</w:t>
      </w:r>
      <w:proofErr w:type="spellStart"/>
      <w:r w:rsidRPr="00261740">
        <w:rPr>
          <w:rFonts w:ascii="Times New Roman" w:hAnsi="Times New Roman"/>
          <w:sz w:val="24"/>
          <w:szCs w:val="24"/>
          <w:lang w:val="en-US"/>
        </w:rPr>
        <w:t>ekologiya</w:t>
      </w:r>
      <w:proofErr w:type="spellEnd"/>
    </w:p>
    <w:p w:rsidR="00BA774B" w:rsidRPr="00261740" w:rsidRDefault="00BA774B" w:rsidP="00BA77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</w:rPr>
      </w:pPr>
      <w:r w:rsidRPr="00261740">
        <w:rPr>
          <w:rFonts w:ascii="Times New Roman" w:hAnsi="Times New Roman"/>
          <w:bCs/>
          <w:color w:val="000000"/>
          <w:sz w:val="24"/>
          <w:szCs w:val="24"/>
        </w:rPr>
        <w:t>1.Сайт "Фестиваль педагогических идей. Открытый урок"</w:t>
      </w:r>
      <w:r w:rsidRPr="00261740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7" w:history="1">
        <w:r w:rsidRPr="00261740">
          <w:rPr>
            <w:rFonts w:ascii="Times New Roman" w:hAnsi="Times New Roman"/>
            <w:color w:val="0000FF"/>
            <w:sz w:val="24"/>
            <w:szCs w:val="24"/>
            <w:u w:val="single"/>
          </w:rPr>
          <w:t>http://festival.1september.ru/</w:t>
        </w:r>
      </w:hyperlink>
    </w:p>
    <w:p w:rsidR="00BA774B" w:rsidRPr="00261740" w:rsidRDefault="00BA774B" w:rsidP="00BA77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61740">
        <w:rPr>
          <w:rFonts w:ascii="Times New Roman" w:hAnsi="Times New Roman"/>
          <w:bCs/>
          <w:color w:val="000000"/>
          <w:sz w:val="24"/>
          <w:szCs w:val="24"/>
        </w:rPr>
        <w:t xml:space="preserve">3.Социальная сеть работников </w:t>
      </w:r>
      <w:proofErr w:type="gramStart"/>
      <w:r w:rsidRPr="00261740">
        <w:rPr>
          <w:rFonts w:ascii="Times New Roman" w:hAnsi="Times New Roman"/>
          <w:bCs/>
          <w:color w:val="000000"/>
          <w:sz w:val="24"/>
          <w:szCs w:val="24"/>
        </w:rPr>
        <w:t>образования</w:t>
      </w:r>
      <w:r w:rsidRPr="00261740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61740">
        <w:rPr>
          <w:rFonts w:ascii="Times New Roman" w:hAnsi="Times New Roman"/>
          <w:color w:val="0000FF"/>
          <w:sz w:val="24"/>
          <w:szCs w:val="24"/>
          <w:u w:val="single"/>
        </w:rPr>
        <w:t>nsportal.ru</w:t>
      </w:r>
      <w:proofErr w:type="gramEnd"/>
    </w:p>
    <w:p w:rsidR="00BA774B" w:rsidRPr="00261740" w:rsidRDefault="00BA774B" w:rsidP="00BA77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261740">
        <w:rPr>
          <w:rFonts w:ascii="Times New Roman" w:hAnsi="Times New Roman"/>
          <w:bCs/>
          <w:color w:val="000000"/>
          <w:sz w:val="24"/>
          <w:szCs w:val="24"/>
        </w:rPr>
        <w:t>4.Международный образовательный  портал  «maam.ru»</w:t>
      </w:r>
      <w:r w:rsidRPr="00261740">
        <w:rPr>
          <w:rFonts w:ascii="Times New Roman" w:hAnsi="Times New Roman"/>
          <w:color w:val="000000"/>
          <w:sz w:val="24"/>
          <w:szCs w:val="24"/>
        </w:rPr>
        <w:t xml:space="preserve">  </w:t>
      </w:r>
      <w:hyperlink r:id="rId8" w:history="1">
        <w:r w:rsidRPr="00261740">
          <w:rPr>
            <w:rFonts w:ascii="Times New Roman" w:hAnsi="Times New Roman"/>
            <w:color w:val="0000FF"/>
            <w:sz w:val="24"/>
            <w:szCs w:val="24"/>
            <w:u w:val="single"/>
          </w:rPr>
          <w:t>http://www.maam.ru/</w:t>
        </w:r>
      </w:hyperlink>
    </w:p>
    <w:p w:rsidR="00BA774B" w:rsidRPr="00261740" w:rsidRDefault="00BA774B" w:rsidP="00BA77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261740">
        <w:rPr>
          <w:rFonts w:ascii="Times New Roman" w:hAnsi="Times New Roman"/>
          <w:color w:val="000000"/>
          <w:sz w:val="24"/>
          <w:szCs w:val="24"/>
        </w:rPr>
        <w:t>5. Сайт  «</w:t>
      </w:r>
      <w:proofErr w:type="spellStart"/>
      <w:r w:rsidRPr="00261740">
        <w:rPr>
          <w:rFonts w:ascii="Times New Roman" w:hAnsi="Times New Roman"/>
          <w:color w:val="000000"/>
          <w:sz w:val="24"/>
          <w:szCs w:val="24"/>
        </w:rPr>
        <w:t>Инфоурок</w:t>
      </w:r>
      <w:proofErr w:type="spellEnd"/>
      <w:r w:rsidRPr="00261740">
        <w:rPr>
          <w:rFonts w:ascii="Times New Roman" w:hAnsi="Times New Roman"/>
          <w:color w:val="000000"/>
          <w:sz w:val="24"/>
          <w:szCs w:val="24"/>
        </w:rPr>
        <w:t>»</w:t>
      </w:r>
      <w:r w:rsidRPr="00261740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261740">
          <w:rPr>
            <w:rStyle w:val="a7"/>
            <w:rFonts w:ascii="Times New Roman" w:hAnsi="Times New Roman"/>
            <w:sz w:val="24"/>
            <w:szCs w:val="24"/>
          </w:rPr>
          <w:t>https://infourok.ru/</w:t>
        </w:r>
      </w:hyperlink>
    </w:p>
    <w:p w:rsidR="00BA774B" w:rsidRPr="00261740" w:rsidRDefault="00BA774B" w:rsidP="00BA77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61740">
        <w:rPr>
          <w:rFonts w:ascii="Times New Roman" w:hAnsi="Times New Roman"/>
          <w:color w:val="000000"/>
          <w:sz w:val="24"/>
          <w:szCs w:val="24"/>
        </w:rPr>
        <w:t xml:space="preserve">6. Сайт для школьников </w:t>
      </w:r>
      <w:r w:rsidRPr="00261740">
        <w:rPr>
          <w:rFonts w:ascii="Times New Roman" w:hAnsi="Times New Roman"/>
          <w:color w:val="000000"/>
          <w:sz w:val="24"/>
          <w:szCs w:val="24"/>
          <w:u w:val="single"/>
        </w:rPr>
        <w:t>https://takprosto.cc/sayty-dlya-shkoly</w:t>
      </w:r>
    </w:p>
    <w:p w:rsidR="00BA774B" w:rsidRPr="00261740" w:rsidRDefault="00BA774B" w:rsidP="00BA77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61740">
        <w:rPr>
          <w:rFonts w:ascii="Times New Roman" w:hAnsi="Times New Roman"/>
          <w:color w:val="000000"/>
          <w:sz w:val="24"/>
          <w:szCs w:val="24"/>
        </w:rPr>
        <w:t xml:space="preserve">7. Единая коллекция цифровых образовательных ресурсов; </w:t>
      </w:r>
    </w:p>
    <w:p w:rsidR="00BA774B" w:rsidRPr="004A6119" w:rsidRDefault="00BA774B" w:rsidP="00BA774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2617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61740">
        <w:rPr>
          <w:rFonts w:ascii="Times New Roman" w:hAnsi="Times New Roman"/>
          <w:color w:val="000000"/>
          <w:sz w:val="24"/>
          <w:szCs w:val="24"/>
          <w:u w:val="single"/>
        </w:rPr>
        <w:t xml:space="preserve">http://school-collection.edu.ru </w:t>
      </w:r>
    </w:p>
    <w:p w:rsidR="00BA774B" w:rsidRDefault="00BA774B" w:rsidP="00753D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F620A" w:rsidRPr="00261740" w:rsidRDefault="008F620A" w:rsidP="00753D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1740">
        <w:rPr>
          <w:rFonts w:ascii="Times New Roman" w:hAnsi="Times New Roman"/>
          <w:b/>
          <w:sz w:val="24"/>
          <w:szCs w:val="24"/>
        </w:rPr>
        <w:t>Для родителей</w:t>
      </w:r>
      <w:r w:rsidR="00F87F0C" w:rsidRPr="00261740">
        <w:rPr>
          <w:rFonts w:ascii="Times New Roman" w:hAnsi="Times New Roman"/>
          <w:b/>
          <w:sz w:val="24"/>
          <w:szCs w:val="24"/>
        </w:rPr>
        <w:t>: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1. Прохоров Б.Б. Экология </w:t>
      </w:r>
      <w:proofErr w:type="gramStart"/>
      <w:r w:rsidRPr="00261740">
        <w:rPr>
          <w:rFonts w:ascii="Times New Roman" w:hAnsi="Times New Roman"/>
          <w:sz w:val="24"/>
          <w:szCs w:val="24"/>
        </w:rPr>
        <w:t>человека.-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 3-е изд.-М.: Издательский центр «Академия» 2011.-320с.</w:t>
      </w:r>
    </w:p>
    <w:p w:rsidR="00F87F0C" w:rsidRPr="00261740" w:rsidRDefault="00F87F0C" w:rsidP="00753DE6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2.  </w:t>
      </w:r>
      <w:proofErr w:type="spellStart"/>
      <w:r w:rsidRPr="00261740">
        <w:rPr>
          <w:rFonts w:ascii="Times New Roman" w:hAnsi="Times New Roman"/>
          <w:sz w:val="24"/>
          <w:szCs w:val="24"/>
        </w:rPr>
        <w:t>Щигель</w:t>
      </w:r>
      <w:proofErr w:type="spellEnd"/>
      <w:r w:rsidRPr="00261740">
        <w:rPr>
          <w:rFonts w:ascii="Times New Roman" w:hAnsi="Times New Roman"/>
          <w:sz w:val="24"/>
          <w:szCs w:val="24"/>
        </w:rPr>
        <w:t xml:space="preserve"> Д.С. Я познаю мир: Естествознание: </w:t>
      </w:r>
      <w:proofErr w:type="spellStart"/>
      <w:proofErr w:type="gramStart"/>
      <w:r w:rsidRPr="00261740">
        <w:rPr>
          <w:rFonts w:ascii="Times New Roman" w:hAnsi="Times New Roman"/>
          <w:sz w:val="24"/>
          <w:szCs w:val="24"/>
        </w:rPr>
        <w:t>Дет.энцикл</w:t>
      </w:r>
      <w:proofErr w:type="spellEnd"/>
      <w:r w:rsidRPr="00261740">
        <w:rPr>
          <w:rFonts w:ascii="Times New Roman" w:hAnsi="Times New Roman"/>
          <w:sz w:val="24"/>
          <w:szCs w:val="24"/>
        </w:rPr>
        <w:t>.-</w:t>
      </w:r>
      <w:proofErr w:type="gramEnd"/>
      <w:r w:rsidRPr="00261740">
        <w:rPr>
          <w:rFonts w:ascii="Times New Roman" w:hAnsi="Times New Roman"/>
          <w:sz w:val="24"/>
          <w:szCs w:val="24"/>
        </w:rPr>
        <w:t>М.: ООО «Издательство АСТ», 2012.</w:t>
      </w:r>
    </w:p>
    <w:p w:rsidR="00A35586" w:rsidRPr="00261740" w:rsidRDefault="00F87F0C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1740">
        <w:rPr>
          <w:rFonts w:ascii="Times New Roman" w:hAnsi="Times New Roman"/>
          <w:sz w:val="24"/>
          <w:szCs w:val="24"/>
        </w:rPr>
        <w:t xml:space="preserve">3. Удивительная планета </w:t>
      </w:r>
      <w:proofErr w:type="gramStart"/>
      <w:r w:rsidRPr="00261740">
        <w:rPr>
          <w:rFonts w:ascii="Times New Roman" w:hAnsi="Times New Roman"/>
          <w:sz w:val="24"/>
          <w:szCs w:val="24"/>
        </w:rPr>
        <w:t>Земля./</w:t>
      </w:r>
      <w:proofErr w:type="gramEnd"/>
      <w:r w:rsidRPr="00261740">
        <w:rPr>
          <w:rFonts w:ascii="Times New Roman" w:hAnsi="Times New Roman"/>
          <w:sz w:val="24"/>
          <w:szCs w:val="24"/>
        </w:rPr>
        <w:t xml:space="preserve"> перевод с французского </w:t>
      </w:r>
      <w:r w:rsidRPr="00261740">
        <w:rPr>
          <w:rFonts w:ascii="Times New Roman" w:hAnsi="Times New Roman"/>
          <w:sz w:val="24"/>
          <w:szCs w:val="24"/>
          <w:lang w:val="en-US"/>
        </w:rPr>
        <w:t>Copyright</w:t>
      </w:r>
      <w:r w:rsidRPr="00261740">
        <w:rPr>
          <w:rFonts w:ascii="Times New Roman" w:hAnsi="Times New Roman"/>
          <w:sz w:val="24"/>
          <w:szCs w:val="24"/>
        </w:rPr>
        <w:t xml:space="preserve">© 2012. ЗАО «Издательский Дом </w:t>
      </w:r>
      <w:proofErr w:type="spellStart"/>
      <w:r w:rsidRPr="00261740">
        <w:rPr>
          <w:rFonts w:ascii="Times New Roman" w:hAnsi="Times New Roman"/>
          <w:sz w:val="24"/>
          <w:szCs w:val="24"/>
        </w:rPr>
        <w:t>Ридерз</w:t>
      </w:r>
      <w:proofErr w:type="spellEnd"/>
      <w:r w:rsidRPr="00261740">
        <w:rPr>
          <w:rFonts w:ascii="Times New Roman" w:hAnsi="Times New Roman"/>
          <w:sz w:val="24"/>
          <w:szCs w:val="24"/>
        </w:rPr>
        <w:t xml:space="preserve"> Дайджест»</w:t>
      </w:r>
    </w:p>
    <w:p w:rsidR="00593A14" w:rsidRPr="00261740" w:rsidRDefault="00593A14" w:rsidP="00753D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Default="002855FB" w:rsidP="002855FB">
      <w:pPr>
        <w:snapToGrid w:val="0"/>
        <w:spacing w:line="360" w:lineRule="auto"/>
        <w:jc w:val="both"/>
        <w:rPr>
          <w:b/>
          <w:bCs/>
          <w:sz w:val="32"/>
          <w:szCs w:val="32"/>
        </w:rPr>
        <w:sectPr w:rsidR="002855FB" w:rsidSect="002855FB">
          <w:footerReference w:type="default" r:id="rId10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5D6972" w:rsidRDefault="005D6972" w:rsidP="005D6972">
      <w:pPr>
        <w:pStyle w:val="ad"/>
        <w:snapToGrid w:val="0"/>
        <w:spacing w:after="0" w:line="240" w:lineRule="auto"/>
        <w:ind w:left="108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Приложение 1</w:t>
      </w:r>
    </w:p>
    <w:p w:rsidR="002855FB" w:rsidRPr="00EA72B1" w:rsidRDefault="002855FB" w:rsidP="0032688C">
      <w:pPr>
        <w:pStyle w:val="ad"/>
        <w:snapToGrid w:val="0"/>
        <w:spacing w:after="0" w:line="240" w:lineRule="auto"/>
        <w:ind w:left="1080"/>
        <w:jc w:val="center"/>
        <w:rPr>
          <w:rFonts w:ascii="Times New Roman" w:hAnsi="Times New Roman"/>
          <w:b/>
          <w:bCs/>
          <w:sz w:val="24"/>
          <w:szCs w:val="24"/>
        </w:rPr>
      </w:pPr>
      <w:r w:rsidRPr="00EA72B1">
        <w:rPr>
          <w:rFonts w:ascii="Times New Roman" w:hAnsi="Times New Roman"/>
          <w:b/>
          <w:bCs/>
          <w:sz w:val="24"/>
          <w:szCs w:val="24"/>
        </w:rPr>
        <w:t>1.Методики наблюдения за детьми</w:t>
      </w:r>
    </w:p>
    <w:p w:rsidR="002855FB" w:rsidRPr="00EA72B1" w:rsidRDefault="002855FB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A72B1">
        <w:rPr>
          <w:rFonts w:ascii="Times New Roman" w:hAnsi="Times New Roman"/>
          <w:b/>
          <w:i/>
          <w:sz w:val="24"/>
          <w:szCs w:val="24"/>
        </w:rPr>
        <w:t>Вопросы для наблюдения за детьми в процессе творчества</w:t>
      </w:r>
    </w:p>
    <w:p w:rsidR="002855FB" w:rsidRPr="00EA72B1" w:rsidRDefault="002855FB" w:rsidP="0032688C">
      <w:pPr>
        <w:pStyle w:val="ad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383"/>
        <w:gridCol w:w="567"/>
        <w:gridCol w:w="735"/>
        <w:gridCol w:w="774"/>
        <w:gridCol w:w="498"/>
        <w:gridCol w:w="774"/>
        <w:gridCol w:w="655"/>
        <w:gridCol w:w="655"/>
        <w:gridCol w:w="654"/>
        <w:gridCol w:w="654"/>
        <w:gridCol w:w="654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</w:tblGrid>
      <w:tr w:rsidR="002855FB" w:rsidRPr="00EA72B1" w:rsidTr="002855FB">
        <w:trPr>
          <w:cantSplit/>
          <w:trHeight w:val="1134"/>
        </w:trPr>
        <w:tc>
          <w:tcPr>
            <w:tcW w:w="0" w:type="auto"/>
            <w:vMerge w:val="restart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83" w:type="dxa"/>
            <w:vMerge w:val="restart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Фамилия, имя ребёнка</w:t>
            </w:r>
          </w:p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Увлечен ли занятиями?</w:t>
            </w:r>
          </w:p>
        </w:tc>
        <w:tc>
          <w:tcPr>
            <w:tcW w:w="735" w:type="dxa"/>
            <w:vMerge w:val="restart"/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Меняет ли идею в процессе работы?</w:t>
            </w:r>
          </w:p>
        </w:tc>
        <w:tc>
          <w:tcPr>
            <w:tcW w:w="0" w:type="auto"/>
            <w:vMerge w:val="restart"/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Много ли деталей использует в работе? Есть ли между ними связь?</w:t>
            </w:r>
          </w:p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Много ли делает работ?</w:t>
            </w:r>
          </w:p>
        </w:tc>
        <w:tc>
          <w:tcPr>
            <w:tcW w:w="0" w:type="auto"/>
            <w:vMerge w:val="restart"/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 xml:space="preserve">Сложна ли работа (интересный </w:t>
            </w:r>
          </w:p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сюжет, композиция)?</w:t>
            </w:r>
          </w:p>
        </w:tc>
        <w:tc>
          <w:tcPr>
            <w:tcW w:w="0" w:type="auto"/>
            <w:gridSpan w:val="5"/>
          </w:tcPr>
          <w:p w:rsidR="002855FB" w:rsidRPr="00EA72B1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Что предпочитает в работе?</w:t>
            </w:r>
          </w:p>
        </w:tc>
        <w:tc>
          <w:tcPr>
            <w:tcW w:w="0" w:type="auto"/>
            <w:gridSpan w:val="11"/>
          </w:tcPr>
          <w:p w:rsidR="002855FB" w:rsidRPr="00EA72B1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Поведение во время занятий</w:t>
            </w:r>
          </w:p>
        </w:tc>
      </w:tr>
      <w:tr w:rsidR="002855FB" w:rsidRPr="00EA72B1" w:rsidTr="002855FB">
        <w:trPr>
          <w:cantSplit/>
          <w:trHeight w:val="2759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83" w:type="dxa"/>
            <w:vMerge/>
            <w:tcBorders>
              <w:bottom w:val="single" w:sz="4" w:space="0" w:color="auto"/>
            </w:tcBorders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vMerge/>
            <w:tcBorders>
              <w:bottom w:val="single" w:sz="4" w:space="0" w:color="auto"/>
            </w:tcBorders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Процесс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Общение с педагогом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Общение с детьми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Эстетическое окружение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Чувствительный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Коммуникативный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Доброжелательный</w:t>
            </w:r>
          </w:p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Раздражительный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Пугается трудностей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Разговорчивый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Общительный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Деятельный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Самостоятельный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Молчаливый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extDirection w:val="btLr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72B1">
              <w:rPr>
                <w:rFonts w:ascii="Times New Roman" w:hAnsi="Times New Roman"/>
                <w:b/>
                <w:sz w:val="24"/>
                <w:szCs w:val="24"/>
              </w:rPr>
              <w:t>Любит помощь</w:t>
            </w: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rPr>
          <w:trHeight w:val="253"/>
        </w:trPr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EA72B1" w:rsidTr="002855FB"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72B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83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EA72B1" w:rsidRDefault="002855FB" w:rsidP="003268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55FB" w:rsidRPr="00EA72B1" w:rsidRDefault="002855FB" w:rsidP="00AD0F89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855FB" w:rsidRPr="00EA72B1" w:rsidSect="002855FB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855FB" w:rsidRPr="0032688C" w:rsidRDefault="002855FB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lastRenderedPageBreak/>
        <w:t>Индивидуальная карточка учёта</w:t>
      </w:r>
    </w:p>
    <w:p w:rsidR="002855FB" w:rsidRPr="0032688C" w:rsidRDefault="002855FB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результатов интеллектуальных умений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Фамилия, имя ребёнка_____________________________________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Возраст__________________________________________________</w:t>
      </w:r>
    </w:p>
    <w:p w:rsidR="002855FB" w:rsidRPr="0032688C" w:rsidRDefault="002855FB" w:rsidP="0032688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 xml:space="preserve">    </w:t>
      </w:r>
      <w:r w:rsidR="00E94D04">
        <w:rPr>
          <w:rFonts w:ascii="Times New Roman" w:hAnsi="Times New Roman"/>
          <w:sz w:val="24"/>
          <w:szCs w:val="24"/>
        </w:rPr>
        <w:t xml:space="preserve"> </w:t>
      </w:r>
      <w:r w:rsidRPr="0032688C">
        <w:rPr>
          <w:rFonts w:ascii="Times New Roman" w:hAnsi="Times New Roman"/>
          <w:sz w:val="24"/>
          <w:szCs w:val="24"/>
        </w:rPr>
        <w:t xml:space="preserve"> Название детского объединения_____________________________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Ф.И.О. педагога___________________________________________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Дата начала наблюдения____________________________________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7391"/>
        <w:gridCol w:w="392"/>
        <w:gridCol w:w="392"/>
        <w:gridCol w:w="392"/>
        <w:gridCol w:w="392"/>
        <w:gridCol w:w="392"/>
      </w:tblGrid>
      <w:tr w:rsidR="002855FB" w:rsidRPr="0032688C" w:rsidTr="002855F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Параметры результативности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Оценка  (баллы)</w:t>
            </w:r>
          </w:p>
        </w:tc>
      </w:tr>
      <w:tr w:rsidR="002855FB" w:rsidRPr="0032688C" w:rsidTr="002855F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855FB" w:rsidRPr="0032688C" w:rsidTr="002855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Сосредоточенно работать над учебным материалом более или менее интересным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55FB" w:rsidRPr="0032688C" w:rsidTr="002855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Сосредоточенно работать, даже если твоя работа не будет иметь успеха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55FB" w:rsidRPr="0032688C" w:rsidTr="002855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Ответственно относиться к выполнению различных поручений на занятии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55FB" w:rsidRPr="0032688C" w:rsidTr="002855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Выполнять индивидуальные задания на занятии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55FB" w:rsidRPr="0032688C" w:rsidTr="002855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Выполнять задания вне занятия, т.е. дома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55FB" w:rsidRPr="0032688C" w:rsidTr="002855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Организовывать работу других на занятии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55FB" w:rsidRPr="0032688C" w:rsidTr="002855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Помогать другим обучающимся по заданию педагога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55FB" w:rsidRPr="0032688C" w:rsidTr="002855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Общая сумма баллов: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Баллы: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1 – не умею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2 – умею иногда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3 – умею с чьей-то помощью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4 – умею, но в зависимости от сложности материала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5 – умею всегда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Оценка результатов по уровням: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 xml:space="preserve">   </w:t>
      </w:r>
      <w:r w:rsidR="00DB45A4">
        <w:rPr>
          <w:rFonts w:ascii="Times New Roman" w:hAnsi="Times New Roman"/>
          <w:sz w:val="24"/>
          <w:szCs w:val="24"/>
        </w:rPr>
        <w:t xml:space="preserve">  </w:t>
      </w:r>
      <w:r w:rsidRPr="0032688C">
        <w:rPr>
          <w:rFonts w:ascii="Times New Roman" w:hAnsi="Times New Roman"/>
          <w:sz w:val="24"/>
          <w:szCs w:val="24"/>
        </w:rPr>
        <w:t xml:space="preserve">  Низкий уровень – 9 – 18 баллов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Средний уровень – 19 – 36 баллов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 xml:space="preserve">Высокий уровень – 36 – 45 </w:t>
      </w:r>
    </w:p>
    <w:p w:rsidR="002855FB" w:rsidRPr="0032688C" w:rsidRDefault="002855FB" w:rsidP="0032688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Индивидуальная карточка учёта</w:t>
      </w:r>
    </w:p>
    <w:p w:rsidR="002855FB" w:rsidRPr="0032688C" w:rsidRDefault="002855FB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проявления творческих способностей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Фамилия, имя ребёнка________________________________________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Возраст____________________________________________________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Название детского объединения________________________________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Ф.И.О. педагога_____________________________________________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Дата начала наблюдения______________________________________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6700"/>
        <w:gridCol w:w="405"/>
        <w:gridCol w:w="404"/>
        <w:gridCol w:w="404"/>
        <w:gridCol w:w="404"/>
        <w:gridCol w:w="404"/>
      </w:tblGrid>
      <w:tr w:rsidR="002855FB" w:rsidRPr="0032688C" w:rsidTr="002855FB">
        <w:tc>
          <w:tcPr>
            <w:tcW w:w="0" w:type="auto"/>
            <w:vMerge w:val="restart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Параметры результативности</w:t>
            </w:r>
          </w:p>
        </w:tc>
        <w:tc>
          <w:tcPr>
            <w:tcW w:w="0" w:type="auto"/>
            <w:gridSpan w:val="5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Оценка  (баллы)</w:t>
            </w:r>
          </w:p>
        </w:tc>
      </w:tr>
      <w:tr w:rsidR="002855FB" w:rsidRPr="0032688C" w:rsidTr="002855FB">
        <w:tc>
          <w:tcPr>
            <w:tcW w:w="0" w:type="auto"/>
            <w:vMerge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Участие в проведении праздников, концертов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Участие в конкурсах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Работа по образцу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Работа с внесением изменений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Работа над своим вариантом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Владение техникой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Придумывание композиций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Работа с внесением изменений в технологию или конструкцию</w:t>
            </w: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Общая сумма баллов:</w:t>
            </w:r>
          </w:p>
        </w:tc>
        <w:tc>
          <w:tcPr>
            <w:tcW w:w="0" w:type="auto"/>
            <w:gridSpan w:val="5"/>
          </w:tcPr>
          <w:p w:rsidR="002855FB" w:rsidRPr="0032688C" w:rsidRDefault="002855FB" w:rsidP="00326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Баллы: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1 – не умею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2 – умею иногда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3 – умею с чьей-то помощью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4 – умею, но в зависимости от сложности материала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5 – умею всегда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Оценка результатов по уровням: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Низкий уровень – 9 – 18 баллов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Средний уровень – 19 – 36 баллов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 xml:space="preserve">Высокий уровень – 36 – 45 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D04" w:rsidRPr="0032688C" w:rsidRDefault="00E94D04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32688C">
        <w:rPr>
          <w:rFonts w:ascii="Times New Roman" w:hAnsi="Times New Roman"/>
          <w:b/>
          <w:color w:val="000000"/>
          <w:spacing w:val="1"/>
          <w:sz w:val="24"/>
          <w:szCs w:val="24"/>
        </w:rPr>
        <w:t>Программа наблюдения на занятии в детском коллективе</w:t>
      </w:r>
    </w:p>
    <w:p w:rsidR="002855FB" w:rsidRPr="0032688C" w:rsidRDefault="002855FB" w:rsidP="0032688C">
      <w:pPr>
        <w:pStyle w:val="ad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32688C">
        <w:rPr>
          <w:rFonts w:ascii="Times New Roman" w:hAnsi="Times New Roman"/>
          <w:b/>
          <w:color w:val="000000"/>
          <w:spacing w:val="1"/>
          <w:sz w:val="24"/>
          <w:szCs w:val="24"/>
        </w:rPr>
        <w:t>«Уровень овладения общими учебными умениями»</w:t>
      </w: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40"/>
        <w:gridCol w:w="1431"/>
        <w:gridCol w:w="1276"/>
        <w:gridCol w:w="1701"/>
      </w:tblGrid>
      <w:tr w:rsidR="002855FB" w:rsidRPr="0032688C" w:rsidTr="002855FB">
        <w:trPr>
          <w:cantSplit/>
          <w:trHeight w:hRule="exact" w:val="317"/>
        </w:trPr>
        <w:tc>
          <w:tcPr>
            <w:tcW w:w="59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Умения</w:t>
            </w:r>
          </w:p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Уровни</w:t>
            </w:r>
          </w:p>
        </w:tc>
      </w:tr>
      <w:tr w:rsidR="002855FB" w:rsidRPr="0032688C" w:rsidTr="002855FB">
        <w:trPr>
          <w:cantSplit/>
          <w:trHeight w:hRule="exact" w:val="317"/>
        </w:trPr>
        <w:tc>
          <w:tcPr>
            <w:tcW w:w="59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Полностью</w:t>
            </w:r>
          </w:p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Частично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Не владеет</w:t>
            </w:r>
          </w:p>
        </w:tc>
      </w:tr>
      <w:tr w:rsidR="002855FB" w:rsidRPr="0032688C" w:rsidTr="002855FB">
        <w:trPr>
          <w:trHeight w:hRule="exact" w:val="614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Принимать или намечать учебную задачу, </w:t>
            </w:r>
            <w:r w:rsidRPr="0032688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ее конечную цель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Прогнозировать результаты работы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254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Готовить рабочее место в соответствии с </w:t>
            </w: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требованиями</w:t>
            </w: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hanging="10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заданием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1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Планировать ход выполнения задания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Рационально выполнять задание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282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Осуществлять самоконтроль и самооценку </w:t>
            </w:r>
            <w:r w:rsidRPr="0032688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своей работы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cantSplit/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Высказываться устно в виде: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cantSplit/>
          <w:trHeight w:hRule="exact" w:val="31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1) рассказа;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298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2) тематического ответа;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1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3) характеристики;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cantSplit/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4) сообщения или доклада;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tabs>
                <w:tab w:val="left" w:leader="hyphen" w:pos="6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cantSplit/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5) сообщения или доклада;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1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6) рецензии или аннотации текста;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1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7) рецензии ответа товарища.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Участвовать в учебном диалоге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286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Включаться   в  коллективное  обсуждение </w:t>
            </w:r>
            <w:r w:rsidRPr="0032688C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проблем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19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Работать со справочной и дополнительной </w:t>
            </w:r>
            <w:r w:rsidRPr="0032688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литературой: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1) понимать и пересказывать прочитанное;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cantSplit/>
          <w:trHeight w:hRule="exact" w:val="67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2) находить нужную информацию в </w:t>
            </w:r>
            <w:proofErr w:type="gramStart"/>
            <w:r w:rsidRPr="0032688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тексте; </w:t>
            </w:r>
            <w:r w:rsidRPr="0032688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выделять</w:t>
            </w:r>
            <w:proofErr w:type="gramEnd"/>
            <w:r w:rsidRPr="0032688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главное</w:t>
            </w: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главное в тексте;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614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3) представить основное содержание текста </w:t>
            </w:r>
            <w:r w:rsidRPr="0032688C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в виде   тезисов;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4) конспектировать текст;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5) составлять вопросы по тексту.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07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Усваивать информацию со слов педагога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rPr>
          <w:trHeight w:hRule="exact" w:val="31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Усваивать информацию с помощью техни</w:t>
            </w:r>
            <w:r w:rsidRPr="0032688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32688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ческих средств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5FB" w:rsidRPr="0032688C" w:rsidRDefault="002855FB" w:rsidP="00326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55FB" w:rsidRPr="0032688C" w:rsidRDefault="002855FB" w:rsidP="0032688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pStyle w:val="ad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8"/>
          <w:sz w:val="24"/>
          <w:szCs w:val="24"/>
        </w:rPr>
      </w:pPr>
    </w:p>
    <w:p w:rsidR="002855FB" w:rsidRDefault="002855FB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415556" w:rsidRPr="0032688C" w:rsidRDefault="00415556" w:rsidP="0032688C">
      <w:pPr>
        <w:pStyle w:val="ad"/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E94D04" w:rsidRPr="0032688C" w:rsidRDefault="00E94D04" w:rsidP="004155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855FB" w:rsidRPr="0032688C" w:rsidRDefault="002855FB" w:rsidP="003268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55FB" w:rsidRPr="0032688C" w:rsidRDefault="002855FB" w:rsidP="003268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2.Методики изучения умений и навыков, приобретенных учащимися</w:t>
      </w: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Данные методики используются для анализа уровня приобретенных учащимися умений и навыков. Методики могут проводиться как в конце учебного года, так и по окончанию изучения какой-либо темы или раздела программы.</w:t>
      </w:r>
    </w:p>
    <w:p w:rsidR="002855FB" w:rsidRPr="0032688C" w:rsidRDefault="002855FB" w:rsidP="003268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 xml:space="preserve">Для проведения методики педагог составляет список умений и навыков учащихся, обозначенных в </w:t>
      </w:r>
      <w:r w:rsidRPr="0032688C">
        <w:rPr>
          <w:rFonts w:ascii="Times New Roman" w:hAnsi="Times New Roman"/>
          <w:i/>
          <w:sz w:val="24"/>
          <w:szCs w:val="24"/>
        </w:rPr>
        <w:t>задачах</w:t>
      </w:r>
      <w:r w:rsidRPr="0032688C">
        <w:rPr>
          <w:rFonts w:ascii="Times New Roman" w:hAnsi="Times New Roman"/>
          <w:sz w:val="24"/>
          <w:szCs w:val="24"/>
        </w:rPr>
        <w:t xml:space="preserve"> и в </w:t>
      </w:r>
      <w:r w:rsidRPr="0032688C">
        <w:rPr>
          <w:rFonts w:ascii="Times New Roman" w:hAnsi="Times New Roman"/>
          <w:i/>
          <w:sz w:val="24"/>
          <w:szCs w:val="24"/>
        </w:rPr>
        <w:t>ожидаемых результатах</w:t>
      </w:r>
      <w:r w:rsidRPr="0032688C">
        <w:rPr>
          <w:rFonts w:ascii="Times New Roman" w:hAnsi="Times New Roman"/>
          <w:sz w:val="24"/>
          <w:szCs w:val="24"/>
        </w:rPr>
        <w:t xml:space="preserve"> образовательной программы. В карту заносится весь списочный состав группы.</w:t>
      </w:r>
    </w:p>
    <w:p w:rsidR="002855FB" w:rsidRPr="0032688C" w:rsidRDefault="002855FB" w:rsidP="00326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 xml:space="preserve">Карта заполняется педагогом на основе наблюдения за выполнением учащимися предложенных им заданий. Результаты в карту заносятся с помощью условных обозначений. </w:t>
      </w:r>
      <w:proofErr w:type="gramStart"/>
      <w:r w:rsidRPr="0032688C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32688C">
        <w:rPr>
          <w:rFonts w:ascii="Times New Roman" w:hAnsi="Times New Roman"/>
          <w:sz w:val="24"/>
          <w:szCs w:val="24"/>
        </w:rPr>
        <w:t>:</w:t>
      </w: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(+) – выполнено самостоятельно и качественно;</w:t>
      </w: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(*) - выполнено с помощью педагога;</w:t>
      </w: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(-) – не выполнено.</w:t>
      </w: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(Условные обозначения педагог может изменять).</w:t>
      </w:r>
    </w:p>
    <w:p w:rsidR="004A3C21" w:rsidRPr="00415556" w:rsidRDefault="002855FB" w:rsidP="004155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После заполнения карты педагог анализирует уровень приобретенных умений и навыков учащихся и делает выводы. Можно представить процентное соотношение «самостоятельно выполненных заданий» к «выполненным с помощью педагога» и «невыполненным». На основе полученных данных педагог корректирует педагогическую деятельность, индивидуальные маршруты учащихся, составляет отчеты по деятельности.</w:t>
      </w:r>
    </w:p>
    <w:p w:rsidR="004A3C21" w:rsidRPr="0032688C" w:rsidRDefault="004A3C21" w:rsidP="0032688C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94D04" w:rsidRPr="0032688C" w:rsidRDefault="00E94D04" w:rsidP="0032688C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32688C">
        <w:rPr>
          <w:rFonts w:ascii="Times New Roman" w:hAnsi="Times New Roman"/>
          <w:b/>
          <w:i/>
          <w:sz w:val="24"/>
          <w:szCs w:val="24"/>
          <w:u w:val="single"/>
        </w:rPr>
        <w:t>Примеры:</w:t>
      </w:r>
    </w:p>
    <w:p w:rsidR="002855FB" w:rsidRPr="0032688C" w:rsidRDefault="002855FB" w:rsidP="003268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 xml:space="preserve">Карта умений и навыков учащихся творческого объединения «…» </w:t>
      </w:r>
    </w:p>
    <w:p w:rsidR="002855FB" w:rsidRPr="0032688C" w:rsidRDefault="002855FB" w:rsidP="003268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1 года обучения</w:t>
      </w:r>
    </w:p>
    <w:tbl>
      <w:tblPr>
        <w:tblW w:w="9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3116"/>
        <w:gridCol w:w="1024"/>
        <w:gridCol w:w="973"/>
        <w:gridCol w:w="1024"/>
        <w:gridCol w:w="1024"/>
        <w:gridCol w:w="1024"/>
      </w:tblGrid>
      <w:tr w:rsidR="002855FB" w:rsidRPr="0032688C" w:rsidTr="002855FB">
        <w:trPr>
          <w:trHeight w:val="517"/>
        </w:trPr>
        <w:tc>
          <w:tcPr>
            <w:tcW w:w="936" w:type="dxa"/>
            <w:vMerge w:val="restart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6" w:type="dxa"/>
            <w:vMerge w:val="restart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ФИ ребенка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973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88C">
              <w:rPr>
                <w:rFonts w:ascii="Times New Roman" w:hAnsi="Times New Roman"/>
                <w:b/>
                <w:sz w:val="24"/>
                <w:szCs w:val="24"/>
              </w:rPr>
              <w:t>Показатели результатов из программы</w:t>
            </w:r>
          </w:p>
        </w:tc>
      </w:tr>
      <w:tr w:rsidR="002855FB" w:rsidRPr="0032688C" w:rsidTr="002855FB">
        <w:trPr>
          <w:trHeight w:val="1474"/>
        </w:trPr>
        <w:tc>
          <w:tcPr>
            <w:tcW w:w="936" w:type="dxa"/>
            <w:vMerge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vMerge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93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93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93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93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93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93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firstLine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55FB" w:rsidRPr="0032688C" w:rsidRDefault="002855FB" w:rsidP="003268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br w:type="page"/>
      </w:r>
      <w:r w:rsidRPr="0032688C">
        <w:rPr>
          <w:rFonts w:ascii="Times New Roman" w:hAnsi="Times New Roman"/>
          <w:b/>
          <w:sz w:val="24"/>
          <w:szCs w:val="24"/>
        </w:rPr>
        <w:lastRenderedPageBreak/>
        <w:t>Карта умений и навыков учащихся …</w:t>
      </w: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 xml:space="preserve">Данная методика используется для анализа приобретенных умений и навыков учащимися </w:t>
      </w:r>
      <w:proofErr w:type="gramStart"/>
      <w:r w:rsidRPr="0032688C">
        <w:rPr>
          <w:rFonts w:ascii="Times New Roman" w:hAnsi="Times New Roman"/>
          <w:sz w:val="24"/>
          <w:szCs w:val="24"/>
        </w:rPr>
        <w:t>объединения….</w:t>
      </w:r>
      <w:proofErr w:type="gramEnd"/>
      <w:r w:rsidRPr="0032688C">
        <w:rPr>
          <w:rFonts w:ascii="Times New Roman" w:hAnsi="Times New Roman"/>
          <w:sz w:val="24"/>
          <w:szCs w:val="24"/>
        </w:rPr>
        <w:t xml:space="preserve"> года обучения ….</w:t>
      </w: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416"/>
        <w:gridCol w:w="1016"/>
        <w:gridCol w:w="859"/>
        <w:gridCol w:w="637"/>
        <w:gridCol w:w="910"/>
        <w:gridCol w:w="1122"/>
        <w:gridCol w:w="1122"/>
        <w:gridCol w:w="752"/>
        <w:gridCol w:w="748"/>
        <w:gridCol w:w="748"/>
      </w:tblGrid>
      <w:tr w:rsidR="002855FB" w:rsidRPr="0032688C" w:rsidTr="002855FB">
        <w:trPr>
          <w:trHeight w:val="315"/>
        </w:trPr>
        <w:tc>
          <w:tcPr>
            <w:tcW w:w="523" w:type="dxa"/>
            <w:vMerge w:val="restart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1416" w:type="dxa"/>
            <w:vMerge w:val="restart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Ф.И. ребенка</w:t>
            </w:r>
          </w:p>
        </w:tc>
        <w:tc>
          <w:tcPr>
            <w:tcW w:w="1016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859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637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910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1122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1122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752" w:type="dxa"/>
            <w:vMerge w:val="restart"/>
            <w:textDirection w:val="btLr"/>
            <w:vAlign w:val="center"/>
          </w:tcPr>
          <w:p w:rsidR="002855FB" w:rsidRPr="0032688C" w:rsidRDefault="002855FB" w:rsidP="0032688C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Показатели результатов из программы</w:t>
            </w:r>
          </w:p>
        </w:tc>
        <w:tc>
          <w:tcPr>
            <w:tcW w:w="1496" w:type="dxa"/>
            <w:gridSpan w:val="2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(%)</w:t>
            </w:r>
          </w:p>
        </w:tc>
      </w:tr>
      <w:tr w:rsidR="002855FB" w:rsidRPr="0032688C" w:rsidTr="002855FB">
        <w:trPr>
          <w:trHeight w:val="2518"/>
        </w:trPr>
        <w:tc>
          <w:tcPr>
            <w:tcW w:w="523" w:type="dxa"/>
            <w:vMerge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  <w:vMerge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  <w:vMerge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  <w:vMerge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  <w:vMerge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8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855FB" w:rsidRPr="0032688C" w:rsidTr="002855FB">
        <w:tc>
          <w:tcPr>
            <w:tcW w:w="523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2855FB" w:rsidRPr="0032688C" w:rsidRDefault="002855FB" w:rsidP="0032688C">
            <w:pPr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2855FB" w:rsidRPr="0032688C" w:rsidRDefault="002855FB" w:rsidP="0032688C">
            <w:pPr>
              <w:spacing w:after="0" w:line="240" w:lineRule="auto"/>
              <w:ind w:firstLine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2855FB" w:rsidRPr="0032688C" w:rsidRDefault="002855FB" w:rsidP="0032688C">
            <w:pPr>
              <w:spacing w:after="0" w:line="240" w:lineRule="auto"/>
              <w:ind w:firstLine="5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2855FB" w:rsidRPr="0032688C" w:rsidRDefault="002855FB" w:rsidP="00326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8" w:type="dxa"/>
          </w:tcPr>
          <w:p w:rsidR="002855FB" w:rsidRPr="0032688C" w:rsidRDefault="002855FB" w:rsidP="003268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855FB" w:rsidRPr="0032688C" w:rsidRDefault="002855FB" w:rsidP="003268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2688C">
        <w:rPr>
          <w:rFonts w:ascii="Times New Roman" w:hAnsi="Times New Roman"/>
          <w:b/>
          <w:sz w:val="24"/>
          <w:szCs w:val="24"/>
        </w:rPr>
        <w:t>Условные обозначения:</w:t>
      </w: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(+) – умеет и делает хорошо;</w:t>
      </w:r>
    </w:p>
    <w:p w:rsidR="002855FB" w:rsidRPr="0032688C" w:rsidRDefault="002855FB" w:rsidP="003268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(*) – делает недостаточно хорошо;</w:t>
      </w:r>
    </w:p>
    <w:p w:rsidR="00994E04" w:rsidRPr="001C6CA7" w:rsidRDefault="002855FB" w:rsidP="001C6C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2688C">
        <w:rPr>
          <w:rFonts w:ascii="Times New Roman" w:hAnsi="Times New Roman"/>
          <w:sz w:val="24"/>
          <w:szCs w:val="24"/>
        </w:rPr>
        <w:t>(-) – не умеет.</w:t>
      </w: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Pr="00261740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878B1" w:rsidRPr="00261740" w:rsidRDefault="00C878B1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878B1" w:rsidRDefault="00C878B1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94E04" w:rsidRDefault="00994E04" w:rsidP="00753DE6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43EA4" w:rsidRDefault="00443EA4" w:rsidP="00415556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sectPr w:rsidR="00443EA4" w:rsidSect="006D7CDB">
      <w:footerReference w:type="even" r:id="rId11"/>
      <w:footerReference w:type="default" r:id="rId12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2E6" w:rsidRDefault="008472E6" w:rsidP="00A35586">
      <w:pPr>
        <w:pStyle w:val="a5"/>
      </w:pPr>
      <w:r>
        <w:separator/>
      </w:r>
    </w:p>
  </w:endnote>
  <w:endnote w:type="continuationSeparator" w:id="0">
    <w:p w:rsidR="008472E6" w:rsidRDefault="008472E6" w:rsidP="00A35586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F16" w:rsidRDefault="00406A75">
    <w:pPr>
      <w:pStyle w:val="a8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36F53">
      <w:rPr>
        <w:noProof/>
      </w:rPr>
      <w:t>17</w:t>
    </w:r>
    <w:r>
      <w:rPr>
        <w:noProof/>
      </w:rPr>
      <w:fldChar w:fldCharType="end"/>
    </w:r>
  </w:p>
  <w:p w:rsidR="00C10F16" w:rsidRDefault="00C10F1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F16" w:rsidRDefault="000F0470" w:rsidP="002269F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10F1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10F16" w:rsidRDefault="00C10F16" w:rsidP="002269F6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F16" w:rsidRDefault="000F0470" w:rsidP="002269F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10F1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36F53">
      <w:rPr>
        <w:rStyle w:val="aa"/>
        <w:noProof/>
      </w:rPr>
      <w:t>21</w:t>
    </w:r>
    <w:r>
      <w:rPr>
        <w:rStyle w:val="aa"/>
      </w:rPr>
      <w:fldChar w:fldCharType="end"/>
    </w:r>
  </w:p>
  <w:p w:rsidR="00C10F16" w:rsidRDefault="00C10F16" w:rsidP="002269F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2E6" w:rsidRDefault="008472E6" w:rsidP="00A35586">
      <w:pPr>
        <w:pStyle w:val="a5"/>
      </w:pPr>
      <w:r>
        <w:separator/>
      </w:r>
    </w:p>
  </w:footnote>
  <w:footnote w:type="continuationSeparator" w:id="0">
    <w:p w:rsidR="008472E6" w:rsidRDefault="008472E6" w:rsidP="00A35586">
      <w:pPr>
        <w:pStyle w:val="a5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9DD228F"/>
    <w:multiLevelType w:val="hybridMultilevel"/>
    <w:tmpl w:val="17488B92"/>
    <w:lvl w:ilvl="0" w:tplc="AEDE28B2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2D0A27"/>
    <w:multiLevelType w:val="hybridMultilevel"/>
    <w:tmpl w:val="78A60F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3830B5"/>
    <w:multiLevelType w:val="multilevel"/>
    <w:tmpl w:val="75244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521256"/>
    <w:multiLevelType w:val="singleLevel"/>
    <w:tmpl w:val="3248809A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D5C2A60"/>
    <w:multiLevelType w:val="hybridMultilevel"/>
    <w:tmpl w:val="7736E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E412FF"/>
    <w:multiLevelType w:val="hybridMultilevel"/>
    <w:tmpl w:val="DBB2E846"/>
    <w:lvl w:ilvl="0" w:tplc="46827F5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36945E1"/>
    <w:multiLevelType w:val="hybridMultilevel"/>
    <w:tmpl w:val="F2E25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ED204A"/>
    <w:multiLevelType w:val="hybridMultilevel"/>
    <w:tmpl w:val="D8340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7316A"/>
    <w:multiLevelType w:val="hybridMultilevel"/>
    <w:tmpl w:val="FA58878C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8916DA"/>
    <w:multiLevelType w:val="hybridMultilevel"/>
    <w:tmpl w:val="2D5EB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6D4B23"/>
    <w:multiLevelType w:val="multilevel"/>
    <w:tmpl w:val="99EE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8C74ECF"/>
    <w:multiLevelType w:val="hybridMultilevel"/>
    <w:tmpl w:val="464C5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7F03CB"/>
    <w:multiLevelType w:val="hybridMultilevel"/>
    <w:tmpl w:val="6E9839B0"/>
    <w:lvl w:ilvl="0" w:tplc="FFFFFFFF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C9C3AEF"/>
    <w:multiLevelType w:val="multilevel"/>
    <w:tmpl w:val="E29C357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134"/>
        </w:tabs>
        <w:ind w:left="1814" w:hanging="68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985"/>
        </w:tabs>
        <w:ind w:left="2211" w:hanging="510"/>
      </w:pPr>
      <w:rPr>
        <w:rFonts w:ascii="Symbol" w:hAnsi="Symbol" w:cs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1CBE679C"/>
    <w:multiLevelType w:val="singleLevel"/>
    <w:tmpl w:val="19286EEC"/>
    <w:lvl w:ilvl="0">
      <w:start w:val="8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1FAC4CCD"/>
    <w:multiLevelType w:val="hybridMultilevel"/>
    <w:tmpl w:val="490CA792"/>
    <w:lvl w:ilvl="0" w:tplc="7EB090A4">
      <w:start w:val="1"/>
      <w:numFmt w:val="bullet"/>
      <w:lvlText w:val=""/>
      <w:lvlJc w:val="left"/>
      <w:pPr>
        <w:tabs>
          <w:tab w:val="num" w:pos="311"/>
        </w:tabs>
        <w:ind w:left="31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4"/>
        </w:tabs>
        <w:ind w:left="1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4"/>
        </w:tabs>
        <w:ind w:left="2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4"/>
        </w:tabs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4"/>
        </w:tabs>
        <w:ind w:left="3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4"/>
        </w:tabs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4"/>
        </w:tabs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4"/>
        </w:tabs>
        <w:ind w:left="5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4"/>
        </w:tabs>
        <w:ind w:left="6564" w:hanging="360"/>
      </w:pPr>
      <w:rPr>
        <w:rFonts w:ascii="Wingdings" w:hAnsi="Wingdings" w:hint="default"/>
      </w:rPr>
    </w:lvl>
  </w:abstractNum>
  <w:abstractNum w:abstractNumId="25" w15:restartNumberingAfterBreak="0">
    <w:nsid w:val="26AF3695"/>
    <w:multiLevelType w:val="hybridMultilevel"/>
    <w:tmpl w:val="580899CE"/>
    <w:lvl w:ilvl="0" w:tplc="BE58C194">
      <w:start w:val="1"/>
      <w:numFmt w:val="bullet"/>
      <w:lvlText w:val=""/>
      <w:lvlJc w:val="left"/>
      <w:pPr>
        <w:tabs>
          <w:tab w:val="num" w:pos="170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3875C2"/>
    <w:multiLevelType w:val="hybridMultilevel"/>
    <w:tmpl w:val="AE743662"/>
    <w:lvl w:ilvl="0" w:tplc="46827F5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62301B"/>
    <w:multiLevelType w:val="hybridMultilevel"/>
    <w:tmpl w:val="4F1A2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0D561A"/>
    <w:multiLevelType w:val="multilevel"/>
    <w:tmpl w:val="D61C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2AB7B31"/>
    <w:multiLevelType w:val="singleLevel"/>
    <w:tmpl w:val="4AE24E4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33075DB6"/>
    <w:multiLevelType w:val="hybridMultilevel"/>
    <w:tmpl w:val="FBF8EF12"/>
    <w:lvl w:ilvl="0" w:tplc="46DCE4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48B3E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F3E665BE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4BB242B"/>
    <w:multiLevelType w:val="hybridMultilevel"/>
    <w:tmpl w:val="278EED14"/>
    <w:lvl w:ilvl="0" w:tplc="D624C11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21201B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5565E3F"/>
    <w:multiLevelType w:val="hybridMultilevel"/>
    <w:tmpl w:val="A906CF8E"/>
    <w:lvl w:ilvl="0" w:tplc="46827F5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7D303C"/>
    <w:multiLevelType w:val="singleLevel"/>
    <w:tmpl w:val="68E0B6EE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36633721"/>
    <w:multiLevelType w:val="hybridMultilevel"/>
    <w:tmpl w:val="3E8E1C58"/>
    <w:lvl w:ilvl="0" w:tplc="D624C11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CF5269"/>
    <w:multiLevelType w:val="hybridMultilevel"/>
    <w:tmpl w:val="B02E6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5C6D7C"/>
    <w:multiLevelType w:val="hybridMultilevel"/>
    <w:tmpl w:val="1BA63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9367A01"/>
    <w:multiLevelType w:val="hybridMultilevel"/>
    <w:tmpl w:val="760AE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9A23E3F"/>
    <w:multiLevelType w:val="hybridMultilevel"/>
    <w:tmpl w:val="4F0AA188"/>
    <w:lvl w:ilvl="0" w:tplc="C252454A">
      <w:start w:val="1"/>
      <w:numFmt w:val="bullet"/>
      <w:lvlText w:val=""/>
      <w:lvlJc w:val="left"/>
      <w:pPr>
        <w:tabs>
          <w:tab w:val="num" w:pos="680"/>
        </w:tabs>
        <w:ind w:left="680" w:hanging="11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C3625C8"/>
    <w:multiLevelType w:val="hybridMultilevel"/>
    <w:tmpl w:val="4D260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1C50E9"/>
    <w:multiLevelType w:val="hybridMultilevel"/>
    <w:tmpl w:val="E21267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96776"/>
    <w:multiLevelType w:val="hybridMultilevel"/>
    <w:tmpl w:val="39365236"/>
    <w:lvl w:ilvl="0" w:tplc="BE58C194">
      <w:start w:val="1"/>
      <w:numFmt w:val="bullet"/>
      <w:lvlText w:val=""/>
      <w:lvlJc w:val="left"/>
      <w:pPr>
        <w:tabs>
          <w:tab w:val="num" w:pos="878"/>
        </w:tabs>
        <w:ind w:left="935" w:hanging="227"/>
      </w:pPr>
      <w:rPr>
        <w:rFonts w:ascii="Symbol" w:hAnsi="Symbol" w:hint="default"/>
      </w:rPr>
    </w:lvl>
    <w:lvl w:ilvl="1" w:tplc="7010901C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BD68BE82">
      <w:start w:val="1"/>
      <w:numFmt w:val="bullet"/>
      <w:lvlText w:val=""/>
      <w:lvlJc w:val="left"/>
      <w:pPr>
        <w:tabs>
          <w:tab w:val="num" w:pos="57"/>
        </w:tabs>
        <w:ind w:left="113" w:hanging="113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50075AA4"/>
    <w:multiLevelType w:val="hybridMultilevel"/>
    <w:tmpl w:val="1B1C7774"/>
    <w:lvl w:ilvl="0" w:tplc="7EB090A4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8F5261"/>
    <w:multiLevelType w:val="singleLevel"/>
    <w:tmpl w:val="4AE24E4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54ED3FC7"/>
    <w:multiLevelType w:val="hybridMultilevel"/>
    <w:tmpl w:val="D19AB8E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6764517"/>
    <w:multiLevelType w:val="hybridMultilevel"/>
    <w:tmpl w:val="AA16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EC0331"/>
    <w:multiLevelType w:val="hybridMultilevel"/>
    <w:tmpl w:val="5FAE1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DFA11E7"/>
    <w:multiLevelType w:val="singleLevel"/>
    <w:tmpl w:val="2264C3BC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6CE25968"/>
    <w:multiLevelType w:val="hybridMultilevel"/>
    <w:tmpl w:val="82904F48"/>
    <w:lvl w:ilvl="0" w:tplc="7EB090A4">
      <w:start w:val="1"/>
      <w:numFmt w:val="bullet"/>
      <w:lvlText w:val=""/>
      <w:lvlJc w:val="left"/>
      <w:pPr>
        <w:tabs>
          <w:tab w:val="num" w:pos="311"/>
        </w:tabs>
        <w:ind w:left="31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4"/>
        </w:tabs>
        <w:ind w:left="15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4"/>
        </w:tabs>
        <w:ind w:left="22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4"/>
        </w:tabs>
        <w:ind w:left="29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4"/>
        </w:tabs>
        <w:ind w:left="36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4"/>
        </w:tabs>
        <w:ind w:left="44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4"/>
        </w:tabs>
        <w:ind w:left="51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4"/>
        </w:tabs>
        <w:ind w:left="58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4"/>
        </w:tabs>
        <w:ind w:left="6564" w:hanging="360"/>
      </w:pPr>
      <w:rPr>
        <w:rFonts w:ascii="Wingdings" w:hAnsi="Wingdings" w:hint="default"/>
      </w:rPr>
    </w:lvl>
  </w:abstractNum>
  <w:abstractNum w:abstractNumId="49" w15:restartNumberingAfterBreak="0">
    <w:nsid w:val="6D884C06"/>
    <w:multiLevelType w:val="hybridMultilevel"/>
    <w:tmpl w:val="9CAAC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9102D7"/>
    <w:multiLevelType w:val="hybridMultilevel"/>
    <w:tmpl w:val="DDC43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9733D8"/>
    <w:multiLevelType w:val="hybridMultilevel"/>
    <w:tmpl w:val="22EE8D84"/>
    <w:lvl w:ilvl="0" w:tplc="7EB090A4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F17B87"/>
    <w:multiLevelType w:val="hybridMultilevel"/>
    <w:tmpl w:val="5FD28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6FF61DB"/>
    <w:multiLevelType w:val="hybridMultilevel"/>
    <w:tmpl w:val="89D8B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6104B1"/>
    <w:multiLevelType w:val="hybridMultilevel"/>
    <w:tmpl w:val="36EA2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9"/>
  </w:num>
  <w:num w:numId="3">
    <w:abstractNumId w:val="17"/>
  </w:num>
  <w:num w:numId="4">
    <w:abstractNumId w:val="37"/>
  </w:num>
  <w:num w:numId="5">
    <w:abstractNumId w:val="13"/>
  </w:num>
  <w:num w:numId="6">
    <w:abstractNumId w:val="27"/>
  </w:num>
  <w:num w:numId="7">
    <w:abstractNumId w:val="35"/>
  </w:num>
  <w:num w:numId="8">
    <w:abstractNumId w:val="53"/>
  </w:num>
  <w:num w:numId="9">
    <w:abstractNumId w:val="16"/>
  </w:num>
  <w:num w:numId="10">
    <w:abstractNumId w:val="7"/>
  </w:num>
  <w:num w:numId="11">
    <w:abstractNumId w:val="9"/>
  </w:num>
  <w:num w:numId="12">
    <w:abstractNumId w:val="26"/>
  </w:num>
  <w:num w:numId="13">
    <w:abstractNumId w:val="30"/>
  </w:num>
  <w:num w:numId="14">
    <w:abstractNumId w:val="38"/>
  </w:num>
  <w:num w:numId="15">
    <w:abstractNumId w:val="31"/>
  </w:num>
  <w:num w:numId="16">
    <w:abstractNumId w:val="25"/>
  </w:num>
  <w:num w:numId="17">
    <w:abstractNumId w:val="41"/>
  </w:num>
  <w:num w:numId="18">
    <w:abstractNumId w:val="51"/>
  </w:num>
  <w:num w:numId="19">
    <w:abstractNumId w:val="36"/>
  </w:num>
  <w:num w:numId="20">
    <w:abstractNumId w:val="34"/>
  </w:num>
  <w:num w:numId="21">
    <w:abstractNumId w:val="42"/>
  </w:num>
  <w:num w:numId="22">
    <w:abstractNumId w:val="24"/>
  </w:num>
  <w:num w:numId="23">
    <w:abstractNumId w:val="48"/>
  </w:num>
  <w:num w:numId="24">
    <w:abstractNumId w:val="32"/>
  </w:num>
  <w:num w:numId="25">
    <w:abstractNumId w:val="22"/>
  </w:num>
  <w:num w:numId="26">
    <w:abstractNumId w:val="14"/>
  </w:num>
  <w:num w:numId="27">
    <w:abstractNumId w:val="12"/>
  </w:num>
  <w:num w:numId="28">
    <w:abstractNumId w:val="23"/>
  </w:num>
  <w:num w:numId="29">
    <w:abstractNumId w:val="47"/>
  </w:num>
  <w:num w:numId="30">
    <w:abstractNumId w:val="50"/>
  </w:num>
  <w:num w:numId="31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>
      <w:startOverride w:val="1"/>
    </w:lvlOverride>
  </w:num>
  <w:num w:numId="37">
    <w:abstractNumId w:val="33"/>
    <w:lvlOverride w:ilvl="0">
      <w:startOverride w:val="1"/>
    </w:lvlOverride>
  </w:num>
  <w:num w:numId="38">
    <w:abstractNumId w:val="15"/>
  </w:num>
  <w:num w:numId="39">
    <w:abstractNumId w:val="20"/>
  </w:num>
  <w:num w:numId="40">
    <w:abstractNumId w:val="11"/>
  </w:num>
  <w:num w:numId="41">
    <w:abstractNumId w:val="28"/>
  </w:num>
  <w:num w:numId="42">
    <w:abstractNumId w:val="19"/>
  </w:num>
  <w:num w:numId="43">
    <w:abstractNumId w:val="54"/>
  </w:num>
  <w:num w:numId="4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3"/>
    <w:rsid w:val="000004FC"/>
    <w:rsid w:val="000041D1"/>
    <w:rsid w:val="000131D0"/>
    <w:rsid w:val="00013AC8"/>
    <w:rsid w:val="00014608"/>
    <w:rsid w:val="00015624"/>
    <w:rsid w:val="00015C6F"/>
    <w:rsid w:val="00022FA6"/>
    <w:rsid w:val="0002325F"/>
    <w:rsid w:val="0002576D"/>
    <w:rsid w:val="00025D46"/>
    <w:rsid w:val="000272B6"/>
    <w:rsid w:val="00031355"/>
    <w:rsid w:val="00034B34"/>
    <w:rsid w:val="00035407"/>
    <w:rsid w:val="00036656"/>
    <w:rsid w:val="00037E28"/>
    <w:rsid w:val="00041325"/>
    <w:rsid w:val="00042F63"/>
    <w:rsid w:val="0005703E"/>
    <w:rsid w:val="000640F6"/>
    <w:rsid w:val="000704F6"/>
    <w:rsid w:val="00071175"/>
    <w:rsid w:val="00072342"/>
    <w:rsid w:val="0008151F"/>
    <w:rsid w:val="00087F13"/>
    <w:rsid w:val="0009248A"/>
    <w:rsid w:val="00092BBF"/>
    <w:rsid w:val="00094725"/>
    <w:rsid w:val="000A2ABD"/>
    <w:rsid w:val="000B009C"/>
    <w:rsid w:val="000B1DEE"/>
    <w:rsid w:val="000B45F8"/>
    <w:rsid w:val="000C0B45"/>
    <w:rsid w:val="000C1F84"/>
    <w:rsid w:val="000C3990"/>
    <w:rsid w:val="000D2E2C"/>
    <w:rsid w:val="000D356D"/>
    <w:rsid w:val="000D6683"/>
    <w:rsid w:val="000E6966"/>
    <w:rsid w:val="000E7FEB"/>
    <w:rsid w:val="000F0470"/>
    <w:rsid w:val="000F3746"/>
    <w:rsid w:val="000F3814"/>
    <w:rsid w:val="000F3B5C"/>
    <w:rsid w:val="000F3DA4"/>
    <w:rsid w:val="000F61FA"/>
    <w:rsid w:val="000F6DCE"/>
    <w:rsid w:val="000F76E0"/>
    <w:rsid w:val="00100F62"/>
    <w:rsid w:val="00106390"/>
    <w:rsid w:val="001103D1"/>
    <w:rsid w:val="00111204"/>
    <w:rsid w:val="001123EA"/>
    <w:rsid w:val="001127B8"/>
    <w:rsid w:val="00113483"/>
    <w:rsid w:val="00115261"/>
    <w:rsid w:val="00121AFA"/>
    <w:rsid w:val="00130C9C"/>
    <w:rsid w:val="00132391"/>
    <w:rsid w:val="00133012"/>
    <w:rsid w:val="00135B1A"/>
    <w:rsid w:val="00135CE7"/>
    <w:rsid w:val="00136BA0"/>
    <w:rsid w:val="00136E09"/>
    <w:rsid w:val="00142507"/>
    <w:rsid w:val="001435F2"/>
    <w:rsid w:val="001506CA"/>
    <w:rsid w:val="00151BB3"/>
    <w:rsid w:val="001564AC"/>
    <w:rsid w:val="00161419"/>
    <w:rsid w:val="00162E9C"/>
    <w:rsid w:val="00163CAD"/>
    <w:rsid w:val="001646C8"/>
    <w:rsid w:val="00167755"/>
    <w:rsid w:val="00173803"/>
    <w:rsid w:val="00173B8F"/>
    <w:rsid w:val="00174A68"/>
    <w:rsid w:val="00175834"/>
    <w:rsid w:val="0017698D"/>
    <w:rsid w:val="00183CC0"/>
    <w:rsid w:val="0018695D"/>
    <w:rsid w:val="00186A19"/>
    <w:rsid w:val="00196473"/>
    <w:rsid w:val="001A523E"/>
    <w:rsid w:val="001A73E9"/>
    <w:rsid w:val="001B0776"/>
    <w:rsid w:val="001B35AA"/>
    <w:rsid w:val="001B588E"/>
    <w:rsid w:val="001C4F55"/>
    <w:rsid w:val="001C6996"/>
    <w:rsid w:val="001C6CA7"/>
    <w:rsid w:val="001D0160"/>
    <w:rsid w:val="001D0957"/>
    <w:rsid w:val="001D0CB5"/>
    <w:rsid w:val="001D0FA4"/>
    <w:rsid w:val="001D356A"/>
    <w:rsid w:val="001D57FD"/>
    <w:rsid w:val="001E20C1"/>
    <w:rsid w:val="001E2D32"/>
    <w:rsid w:val="001E37B0"/>
    <w:rsid w:val="001E4737"/>
    <w:rsid w:val="001E64C6"/>
    <w:rsid w:val="001F0D40"/>
    <w:rsid w:val="001F2F7A"/>
    <w:rsid w:val="001F301C"/>
    <w:rsid w:val="001F5418"/>
    <w:rsid w:val="00200838"/>
    <w:rsid w:val="00201016"/>
    <w:rsid w:val="002030A3"/>
    <w:rsid w:val="00203A83"/>
    <w:rsid w:val="00205FC5"/>
    <w:rsid w:val="00206F09"/>
    <w:rsid w:val="0020782E"/>
    <w:rsid w:val="0021006A"/>
    <w:rsid w:val="00211041"/>
    <w:rsid w:val="002164EF"/>
    <w:rsid w:val="00217449"/>
    <w:rsid w:val="00217E1E"/>
    <w:rsid w:val="00221944"/>
    <w:rsid w:val="00223620"/>
    <w:rsid w:val="002269F6"/>
    <w:rsid w:val="00226C47"/>
    <w:rsid w:val="002300BC"/>
    <w:rsid w:val="002353A5"/>
    <w:rsid w:val="0024031A"/>
    <w:rsid w:val="00244F98"/>
    <w:rsid w:val="00252B4A"/>
    <w:rsid w:val="00254941"/>
    <w:rsid w:val="00261740"/>
    <w:rsid w:val="0027191D"/>
    <w:rsid w:val="00274C32"/>
    <w:rsid w:val="00275DAA"/>
    <w:rsid w:val="00277350"/>
    <w:rsid w:val="00283360"/>
    <w:rsid w:val="002855FB"/>
    <w:rsid w:val="002861A3"/>
    <w:rsid w:val="00287F04"/>
    <w:rsid w:val="0029284B"/>
    <w:rsid w:val="002A194D"/>
    <w:rsid w:val="002A2984"/>
    <w:rsid w:val="002A6465"/>
    <w:rsid w:val="002A77B3"/>
    <w:rsid w:val="002B232F"/>
    <w:rsid w:val="002B28AC"/>
    <w:rsid w:val="002C09AA"/>
    <w:rsid w:val="002C16D9"/>
    <w:rsid w:val="002C2433"/>
    <w:rsid w:val="002C3B6C"/>
    <w:rsid w:val="002D197A"/>
    <w:rsid w:val="002D561B"/>
    <w:rsid w:val="002E00C3"/>
    <w:rsid w:val="002E1D96"/>
    <w:rsid w:val="002F0E27"/>
    <w:rsid w:val="002F4569"/>
    <w:rsid w:val="00311D1B"/>
    <w:rsid w:val="00314F39"/>
    <w:rsid w:val="00315028"/>
    <w:rsid w:val="00315516"/>
    <w:rsid w:val="003233D8"/>
    <w:rsid w:val="00324A30"/>
    <w:rsid w:val="00324D0C"/>
    <w:rsid w:val="0032688C"/>
    <w:rsid w:val="0033369F"/>
    <w:rsid w:val="00337A5A"/>
    <w:rsid w:val="00337C1D"/>
    <w:rsid w:val="003434BA"/>
    <w:rsid w:val="00350F5F"/>
    <w:rsid w:val="00354799"/>
    <w:rsid w:val="003603B5"/>
    <w:rsid w:val="003605D8"/>
    <w:rsid w:val="003632E4"/>
    <w:rsid w:val="00364E54"/>
    <w:rsid w:val="00365DD3"/>
    <w:rsid w:val="0036712A"/>
    <w:rsid w:val="003675AD"/>
    <w:rsid w:val="0037120A"/>
    <w:rsid w:val="00374FDD"/>
    <w:rsid w:val="00380E20"/>
    <w:rsid w:val="00381594"/>
    <w:rsid w:val="003849DE"/>
    <w:rsid w:val="00385962"/>
    <w:rsid w:val="00386346"/>
    <w:rsid w:val="00386FE8"/>
    <w:rsid w:val="0038721C"/>
    <w:rsid w:val="00391BF8"/>
    <w:rsid w:val="00393E64"/>
    <w:rsid w:val="003960A7"/>
    <w:rsid w:val="003A13F1"/>
    <w:rsid w:val="003B0D57"/>
    <w:rsid w:val="003B691A"/>
    <w:rsid w:val="003B7A8D"/>
    <w:rsid w:val="003C29F0"/>
    <w:rsid w:val="003C309C"/>
    <w:rsid w:val="003C48FA"/>
    <w:rsid w:val="003C5595"/>
    <w:rsid w:val="003D0255"/>
    <w:rsid w:val="003D0D8A"/>
    <w:rsid w:val="003D32DD"/>
    <w:rsid w:val="003D44E8"/>
    <w:rsid w:val="003D4702"/>
    <w:rsid w:val="003E0FC1"/>
    <w:rsid w:val="003E5842"/>
    <w:rsid w:val="003E7F30"/>
    <w:rsid w:val="00403D5C"/>
    <w:rsid w:val="00406A75"/>
    <w:rsid w:val="00406D61"/>
    <w:rsid w:val="00413E3C"/>
    <w:rsid w:val="00415556"/>
    <w:rsid w:val="0042092E"/>
    <w:rsid w:val="00421DEA"/>
    <w:rsid w:val="004230F9"/>
    <w:rsid w:val="00426C88"/>
    <w:rsid w:val="004271E6"/>
    <w:rsid w:val="00443EA4"/>
    <w:rsid w:val="00444E18"/>
    <w:rsid w:val="004456D8"/>
    <w:rsid w:val="00450D4E"/>
    <w:rsid w:val="004526D5"/>
    <w:rsid w:val="004544EF"/>
    <w:rsid w:val="00455B74"/>
    <w:rsid w:val="00461029"/>
    <w:rsid w:val="004615AB"/>
    <w:rsid w:val="004630DB"/>
    <w:rsid w:val="00465A99"/>
    <w:rsid w:val="00465B3E"/>
    <w:rsid w:val="004660F7"/>
    <w:rsid w:val="00470B71"/>
    <w:rsid w:val="00471370"/>
    <w:rsid w:val="00481020"/>
    <w:rsid w:val="0048189C"/>
    <w:rsid w:val="0048668D"/>
    <w:rsid w:val="00487A81"/>
    <w:rsid w:val="0049262B"/>
    <w:rsid w:val="00492995"/>
    <w:rsid w:val="004936CF"/>
    <w:rsid w:val="004A23BE"/>
    <w:rsid w:val="004A3C21"/>
    <w:rsid w:val="004A6119"/>
    <w:rsid w:val="004A6F9F"/>
    <w:rsid w:val="004A7078"/>
    <w:rsid w:val="004B1499"/>
    <w:rsid w:val="004B1B4B"/>
    <w:rsid w:val="004B484B"/>
    <w:rsid w:val="004C0A7A"/>
    <w:rsid w:val="004C1261"/>
    <w:rsid w:val="004C46FF"/>
    <w:rsid w:val="004C5B8F"/>
    <w:rsid w:val="004C66F8"/>
    <w:rsid w:val="004C6B9A"/>
    <w:rsid w:val="004C7A1C"/>
    <w:rsid w:val="004D0380"/>
    <w:rsid w:val="004E38DE"/>
    <w:rsid w:val="004E57E1"/>
    <w:rsid w:val="004F01FA"/>
    <w:rsid w:val="004F1556"/>
    <w:rsid w:val="004F6D7B"/>
    <w:rsid w:val="004F72C1"/>
    <w:rsid w:val="004F7634"/>
    <w:rsid w:val="00525CF6"/>
    <w:rsid w:val="00525E7B"/>
    <w:rsid w:val="00527CA5"/>
    <w:rsid w:val="00527F8E"/>
    <w:rsid w:val="00532433"/>
    <w:rsid w:val="00533C5B"/>
    <w:rsid w:val="00534697"/>
    <w:rsid w:val="00536F53"/>
    <w:rsid w:val="00553864"/>
    <w:rsid w:val="00557E1F"/>
    <w:rsid w:val="00561B83"/>
    <w:rsid w:val="0056290B"/>
    <w:rsid w:val="005648C6"/>
    <w:rsid w:val="005713F8"/>
    <w:rsid w:val="00572CE1"/>
    <w:rsid w:val="00573EF2"/>
    <w:rsid w:val="00574757"/>
    <w:rsid w:val="00582B1F"/>
    <w:rsid w:val="00586604"/>
    <w:rsid w:val="00590C9D"/>
    <w:rsid w:val="00593A14"/>
    <w:rsid w:val="00594C6F"/>
    <w:rsid w:val="00594D37"/>
    <w:rsid w:val="005959EC"/>
    <w:rsid w:val="005A0F2A"/>
    <w:rsid w:val="005A4E64"/>
    <w:rsid w:val="005B5957"/>
    <w:rsid w:val="005C1D88"/>
    <w:rsid w:val="005D0CDF"/>
    <w:rsid w:val="005D21F5"/>
    <w:rsid w:val="005D3D70"/>
    <w:rsid w:val="005D6893"/>
    <w:rsid w:val="005D6972"/>
    <w:rsid w:val="005E0D30"/>
    <w:rsid w:val="005E62B8"/>
    <w:rsid w:val="005E6E7A"/>
    <w:rsid w:val="005F45B7"/>
    <w:rsid w:val="005F5EF3"/>
    <w:rsid w:val="005F73DB"/>
    <w:rsid w:val="0060233F"/>
    <w:rsid w:val="00602E04"/>
    <w:rsid w:val="006034B5"/>
    <w:rsid w:val="0060773D"/>
    <w:rsid w:val="00607B3F"/>
    <w:rsid w:val="00610F87"/>
    <w:rsid w:val="006149AF"/>
    <w:rsid w:val="006274ED"/>
    <w:rsid w:val="00640266"/>
    <w:rsid w:val="00640AB5"/>
    <w:rsid w:val="00641834"/>
    <w:rsid w:val="00644938"/>
    <w:rsid w:val="006475A1"/>
    <w:rsid w:val="00655A0D"/>
    <w:rsid w:val="00661D6B"/>
    <w:rsid w:val="00662620"/>
    <w:rsid w:val="00662A59"/>
    <w:rsid w:val="00667DCA"/>
    <w:rsid w:val="006707B9"/>
    <w:rsid w:val="00676831"/>
    <w:rsid w:val="0068198D"/>
    <w:rsid w:val="00681FF1"/>
    <w:rsid w:val="00682C18"/>
    <w:rsid w:val="006835DA"/>
    <w:rsid w:val="00684BE1"/>
    <w:rsid w:val="00693D0A"/>
    <w:rsid w:val="0069581A"/>
    <w:rsid w:val="00695F5B"/>
    <w:rsid w:val="006A0B29"/>
    <w:rsid w:val="006A174B"/>
    <w:rsid w:val="006A3630"/>
    <w:rsid w:val="006A4317"/>
    <w:rsid w:val="006A51F4"/>
    <w:rsid w:val="006B0181"/>
    <w:rsid w:val="006B1122"/>
    <w:rsid w:val="006B4DAE"/>
    <w:rsid w:val="006C0F82"/>
    <w:rsid w:val="006C1126"/>
    <w:rsid w:val="006C39B5"/>
    <w:rsid w:val="006C62AB"/>
    <w:rsid w:val="006D181E"/>
    <w:rsid w:val="006D4F48"/>
    <w:rsid w:val="006D7CDB"/>
    <w:rsid w:val="006E0AFC"/>
    <w:rsid w:val="006E4B5F"/>
    <w:rsid w:val="006F20E8"/>
    <w:rsid w:val="006F51DE"/>
    <w:rsid w:val="007006B6"/>
    <w:rsid w:val="00706F02"/>
    <w:rsid w:val="00707BB1"/>
    <w:rsid w:val="00707E33"/>
    <w:rsid w:val="0071349E"/>
    <w:rsid w:val="00713CA0"/>
    <w:rsid w:val="00721155"/>
    <w:rsid w:val="007240A0"/>
    <w:rsid w:val="00724827"/>
    <w:rsid w:val="007254E7"/>
    <w:rsid w:val="00732C81"/>
    <w:rsid w:val="00735303"/>
    <w:rsid w:val="0073711D"/>
    <w:rsid w:val="007371C6"/>
    <w:rsid w:val="0074048E"/>
    <w:rsid w:val="0074504A"/>
    <w:rsid w:val="007511A4"/>
    <w:rsid w:val="00753DE6"/>
    <w:rsid w:val="00755862"/>
    <w:rsid w:val="00761F37"/>
    <w:rsid w:val="007638AF"/>
    <w:rsid w:val="0076794A"/>
    <w:rsid w:val="0077285B"/>
    <w:rsid w:val="00775DDC"/>
    <w:rsid w:val="00777B22"/>
    <w:rsid w:val="007878FD"/>
    <w:rsid w:val="0079231A"/>
    <w:rsid w:val="007B5E63"/>
    <w:rsid w:val="007B5E95"/>
    <w:rsid w:val="007C0E19"/>
    <w:rsid w:val="007C0F13"/>
    <w:rsid w:val="007C56A6"/>
    <w:rsid w:val="007D0032"/>
    <w:rsid w:val="007D1083"/>
    <w:rsid w:val="007D337F"/>
    <w:rsid w:val="007D5AE8"/>
    <w:rsid w:val="007D5EF3"/>
    <w:rsid w:val="007D6506"/>
    <w:rsid w:val="007D72FD"/>
    <w:rsid w:val="007E0C9C"/>
    <w:rsid w:val="007E17FE"/>
    <w:rsid w:val="007E3DC1"/>
    <w:rsid w:val="007E4680"/>
    <w:rsid w:val="007F2760"/>
    <w:rsid w:val="007F2A6C"/>
    <w:rsid w:val="007F2DE3"/>
    <w:rsid w:val="007F2F65"/>
    <w:rsid w:val="007F61D4"/>
    <w:rsid w:val="007F6DF8"/>
    <w:rsid w:val="008019B0"/>
    <w:rsid w:val="008026E6"/>
    <w:rsid w:val="00812070"/>
    <w:rsid w:val="00812917"/>
    <w:rsid w:val="00816946"/>
    <w:rsid w:val="00817A77"/>
    <w:rsid w:val="00822B98"/>
    <w:rsid w:val="00823282"/>
    <w:rsid w:val="00830525"/>
    <w:rsid w:val="00830D1A"/>
    <w:rsid w:val="008313DF"/>
    <w:rsid w:val="00832B38"/>
    <w:rsid w:val="00832E22"/>
    <w:rsid w:val="00834069"/>
    <w:rsid w:val="0083693C"/>
    <w:rsid w:val="00844E38"/>
    <w:rsid w:val="008472E6"/>
    <w:rsid w:val="00850986"/>
    <w:rsid w:val="00851E77"/>
    <w:rsid w:val="00853647"/>
    <w:rsid w:val="008548AB"/>
    <w:rsid w:val="00857B3A"/>
    <w:rsid w:val="0086122C"/>
    <w:rsid w:val="00865F78"/>
    <w:rsid w:val="00880ED0"/>
    <w:rsid w:val="00883561"/>
    <w:rsid w:val="008865BB"/>
    <w:rsid w:val="00893A81"/>
    <w:rsid w:val="008A242B"/>
    <w:rsid w:val="008A331A"/>
    <w:rsid w:val="008A367D"/>
    <w:rsid w:val="008A4BB5"/>
    <w:rsid w:val="008A6B97"/>
    <w:rsid w:val="008A7A48"/>
    <w:rsid w:val="008B1C61"/>
    <w:rsid w:val="008B7CC5"/>
    <w:rsid w:val="008C0407"/>
    <w:rsid w:val="008D4303"/>
    <w:rsid w:val="008D7736"/>
    <w:rsid w:val="008D78EA"/>
    <w:rsid w:val="008E09D7"/>
    <w:rsid w:val="008E1A81"/>
    <w:rsid w:val="008E3B07"/>
    <w:rsid w:val="008E3B60"/>
    <w:rsid w:val="008E4C8A"/>
    <w:rsid w:val="008E778D"/>
    <w:rsid w:val="008F45DD"/>
    <w:rsid w:val="008F620A"/>
    <w:rsid w:val="008F68AD"/>
    <w:rsid w:val="0090035C"/>
    <w:rsid w:val="00900A2A"/>
    <w:rsid w:val="00902EEC"/>
    <w:rsid w:val="00906602"/>
    <w:rsid w:val="00906B8B"/>
    <w:rsid w:val="00920A9D"/>
    <w:rsid w:val="00921569"/>
    <w:rsid w:val="0093157A"/>
    <w:rsid w:val="00931A06"/>
    <w:rsid w:val="0093399A"/>
    <w:rsid w:val="009438E3"/>
    <w:rsid w:val="00944009"/>
    <w:rsid w:val="00944D60"/>
    <w:rsid w:val="00944D6C"/>
    <w:rsid w:val="009477EC"/>
    <w:rsid w:val="009561AC"/>
    <w:rsid w:val="00960057"/>
    <w:rsid w:val="009630E5"/>
    <w:rsid w:val="00964E41"/>
    <w:rsid w:val="00965BE1"/>
    <w:rsid w:val="00967A25"/>
    <w:rsid w:val="009820EF"/>
    <w:rsid w:val="00986D21"/>
    <w:rsid w:val="00987774"/>
    <w:rsid w:val="0099074C"/>
    <w:rsid w:val="009918F8"/>
    <w:rsid w:val="00994BD4"/>
    <w:rsid w:val="00994E04"/>
    <w:rsid w:val="00995B84"/>
    <w:rsid w:val="009A76FE"/>
    <w:rsid w:val="009B15FE"/>
    <w:rsid w:val="009C2A69"/>
    <w:rsid w:val="009D1562"/>
    <w:rsid w:val="009D25B9"/>
    <w:rsid w:val="009D2BB3"/>
    <w:rsid w:val="009D2F64"/>
    <w:rsid w:val="009D56EC"/>
    <w:rsid w:val="009E7A4C"/>
    <w:rsid w:val="009F0E6B"/>
    <w:rsid w:val="009F5E52"/>
    <w:rsid w:val="009F6201"/>
    <w:rsid w:val="00A00B9C"/>
    <w:rsid w:val="00A010F6"/>
    <w:rsid w:val="00A025FB"/>
    <w:rsid w:val="00A156F8"/>
    <w:rsid w:val="00A16EF4"/>
    <w:rsid w:val="00A2047B"/>
    <w:rsid w:val="00A23CA4"/>
    <w:rsid w:val="00A24DB5"/>
    <w:rsid w:val="00A2711B"/>
    <w:rsid w:val="00A34AE1"/>
    <w:rsid w:val="00A34DEA"/>
    <w:rsid w:val="00A35586"/>
    <w:rsid w:val="00A40323"/>
    <w:rsid w:val="00A40C99"/>
    <w:rsid w:val="00A41F67"/>
    <w:rsid w:val="00A56195"/>
    <w:rsid w:val="00A611AA"/>
    <w:rsid w:val="00A617E6"/>
    <w:rsid w:val="00A64034"/>
    <w:rsid w:val="00A76B2F"/>
    <w:rsid w:val="00A7742F"/>
    <w:rsid w:val="00A825A3"/>
    <w:rsid w:val="00A83E55"/>
    <w:rsid w:val="00A846A0"/>
    <w:rsid w:val="00A85819"/>
    <w:rsid w:val="00A85D44"/>
    <w:rsid w:val="00A872E6"/>
    <w:rsid w:val="00AA45AD"/>
    <w:rsid w:val="00AA51AC"/>
    <w:rsid w:val="00AB16B3"/>
    <w:rsid w:val="00AB217D"/>
    <w:rsid w:val="00AB516A"/>
    <w:rsid w:val="00AC395F"/>
    <w:rsid w:val="00AC3D51"/>
    <w:rsid w:val="00AD0A07"/>
    <w:rsid w:val="00AD0F89"/>
    <w:rsid w:val="00AD179C"/>
    <w:rsid w:val="00AD56EF"/>
    <w:rsid w:val="00AD7BCF"/>
    <w:rsid w:val="00AE13CE"/>
    <w:rsid w:val="00AE2670"/>
    <w:rsid w:val="00AE67E3"/>
    <w:rsid w:val="00AF01F6"/>
    <w:rsid w:val="00AF18B9"/>
    <w:rsid w:val="00AF4502"/>
    <w:rsid w:val="00AF6BAC"/>
    <w:rsid w:val="00AF6F4E"/>
    <w:rsid w:val="00B01A73"/>
    <w:rsid w:val="00B0764B"/>
    <w:rsid w:val="00B108B4"/>
    <w:rsid w:val="00B124A5"/>
    <w:rsid w:val="00B139C2"/>
    <w:rsid w:val="00B15B29"/>
    <w:rsid w:val="00B2158E"/>
    <w:rsid w:val="00B218FC"/>
    <w:rsid w:val="00B26E86"/>
    <w:rsid w:val="00B310DE"/>
    <w:rsid w:val="00B43327"/>
    <w:rsid w:val="00B43EE4"/>
    <w:rsid w:val="00B463C8"/>
    <w:rsid w:val="00B47DFC"/>
    <w:rsid w:val="00B54C89"/>
    <w:rsid w:val="00B5572B"/>
    <w:rsid w:val="00B61EC1"/>
    <w:rsid w:val="00B62111"/>
    <w:rsid w:val="00B64003"/>
    <w:rsid w:val="00B6483E"/>
    <w:rsid w:val="00B64866"/>
    <w:rsid w:val="00B65E7E"/>
    <w:rsid w:val="00B72DFF"/>
    <w:rsid w:val="00B740C5"/>
    <w:rsid w:val="00B774EF"/>
    <w:rsid w:val="00B8125C"/>
    <w:rsid w:val="00B90578"/>
    <w:rsid w:val="00B93174"/>
    <w:rsid w:val="00B97AAC"/>
    <w:rsid w:val="00BA0460"/>
    <w:rsid w:val="00BA428B"/>
    <w:rsid w:val="00BA5B68"/>
    <w:rsid w:val="00BA774B"/>
    <w:rsid w:val="00BB3266"/>
    <w:rsid w:val="00BB7EC3"/>
    <w:rsid w:val="00BC1D7C"/>
    <w:rsid w:val="00BC52BE"/>
    <w:rsid w:val="00BC5E35"/>
    <w:rsid w:val="00BC676B"/>
    <w:rsid w:val="00BC6BFC"/>
    <w:rsid w:val="00BD0EA8"/>
    <w:rsid w:val="00BD1EAE"/>
    <w:rsid w:val="00BD270F"/>
    <w:rsid w:val="00BD3B75"/>
    <w:rsid w:val="00BD4D28"/>
    <w:rsid w:val="00BD7D1C"/>
    <w:rsid w:val="00BE18A0"/>
    <w:rsid w:val="00BE2EC8"/>
    <w:rsid w:val="00BE3243"/>
    <w:rsid w:val="00BE37B1"/>
    <w:rsid w:val="00BE7A49"/>
    <w:rsid w:val="00BF3EF8"/>
    <w:rsid w:val="00BF7449"/>
    <w:rsid w:val="00C073DD"/>
    <w:rsid w:val="00C07BE7"/>
    <w:rsid w:val="00C109CC"/>
    <w:rsid w:val="00C10F16"/>
    <w:rsid w:val="00C15B63"/>
    <w:rsid w:val="00C222C3"/>
    <w:rsid w:val="00C26475"/>
    <w:rsid w:val="00C301F5"/>
    <w:rsid w:val="00C329C2"/>
    <w:rsid w:val="00C33A86"/>
    <w:rsid w:val="00C43AEF"/>
    <w:rsid w:val="00C4504D"/>
    <w:rsid w:val="00C45A67"/>
    <w:rsid w:val="00C50F63"/>
    <w:rsid w:val="00C5228E"/>
    <w:rsid w:val="00C53EAB"/>
    <w:rsid w:val="00C55770"/>
    <w:rsid w:val="00C66983"/>
    <w:rsid w:val="00C70A73"/>
    <w:rsid w:val="00C72549"/>
    <w:rsid w:val="00C74C6E"/>
    <w:rsid w:val="00C757DC"/>
    <w:rsid w:val="00C87859"/>
    <w:rsid w:val="00C878B1"/>
    <w:rsid w:val="00C96FE1"/>
    <w:rsid w:val="00CA241F"/>
    <w:rsid w:val="00CA36FD"/>
    <w:rsid w:val="00CA4226"/>
    <w:rsid w:val="00CA5FFC"/>
    <w:rsid w:val="00CA712D"/>
    <w:rsid w:val="00CA7135"/>
    <w:rsid w:val="00CB01EF"/>
    <w:rsid w:val="00CB0733"/>
    <w:rsid w:val="00CC166D"/>
    <w:rsid w:val="00CC1954"/>
    <w:rsid w:val="00CC7DF3"/>
    <w:rsid w:val="00CD3B3B"/>
    <w:rsid w:val="00CE0809"/>
    <w:rsid w:val="00CE19FB"/>
    <w:rsid w:val="00CE3FA3"/>
    <w:rsid w:val="00CE60DF"/>
    <w:rsid w:val="00CE69C4"/>
    <w:rsid w:val="00CF3C6B"/>
    <w:rsid w:val="00D03D83"/>
    <w:rsid w:val="00D05636"/>
    <w:rsid w:val="00D0741B"/>
    <w:rsid w:val="00D102E7"/>
    <w:rsid w:val="00D130D9"/>
    <w:rsid w:val="00D1366F"/>
    <w:rsid w:val="00D13CA0"/>
    <w:rsid w:val="00D17D7A"/>
    <w:rsid w:val="00D17E10"/>
    <w:rsid w:val="00D353E9"/>
    <w:rsid w:val="00D41CF2"/>
    <w:rsid w:val="00D442EF"/>
    <w:rsid w:val="00D44516"/>
    <w:rsid w:val="00D51717"/>
    <w:rsid w:val="00D51995"/>
    <w:rsid w:val="00D536FA"/>
    <w:rsid w:val="00D5609C"/>
    <w:rsid w:val="00D5757E"/>
    <w:rsid w:val="00D63800"/>
    <w:rsid w:val="00D64B80"/>
    <w:rsid w:val="00D675DC"/>
    <w:rsid w:val="00D74175"/>
    <w:rsid w:val="00D74291"/>
    <w:rsid w:val="00D747BD"/>
    <w:rsid w:val="00D81F42"/>
    <w:rsid w:val="00D852DC"/>
    <w:rsid w:val="00D8728A"/>
    <w:rsid w:val="00DA1E81"/>
    <w:rsid w:val="00DB45A4"/>
    <w:rsid w:val="00DC12F9"/>
    <w:rsid w:val="00DC3CF2"/>
    <w:rsid w:val="00DD3A17"/>
    <w:rsid w:val="00DD4BA4"/>
    <w:rsid w:val="00DD6B59"/>
    <w:rsid w:val="00DD72FC"/>
    <w:rsid w:val="00DE40D1"/>
    <w:rsid w:val="00DE54F8"/>
    <w:rsid w:val="00DE74F9"/>
    <w:rsid w:val="00DF2D03"/>
    <w:rsid w:val="00DF4687"/>
    <w:rsid w:val="00DF7C0D"/>
    <w:rsid w:val="00E00AD6"/>
    <w:rsid w:val="00E01A4C"/>
    <w:rsid w:val="00E17A70"/>
    <w:rsid w:val="00E17B34"/>
    <w:rsid w:val="00E225AE"/>
    <w:rsid w:val="00E228C6"/>
    <w:rsid w:val="00E30015"/>
    <w:rsid w:val="00E361FC"/>
    <w:rsid w:val="00E40388"/>
    <w:rsid w:val="00E42C73"/>
    <w:rsid w:val="00E45236"/>
    <w:rsid w:val="00E5383E"/>
    <w:rsid w:val="00E56300"/>
    <w:rsid w:val="00E56B82"/>
    <w:rsid w:val="00E600C9"/>
    <w:rsid w:val="00E66783"/>
    <w:rsid w:val="00E84BAB"/>
    <w:rsid w:val="00E932FE"/>
    <w:rsid w:val="00E94D04"/>
    <w:rsid w:val="00E95E50"/>
    <w:rsid w:val="00E96AB9"/>
    <w:rsid w:val="00E971EC"/>
    <w:rsid w:val="00EA134B"/>
    <w:rsid w:val="00EA72B1"/>
    <w:rsid w:val="00EB3316"/>
    <w:rsid w:val="00EB3D8C"/>
    <w:rsid w:val="00EB62CB"/>
    <w:rsid w:val="00EB71C6"/>
    <w:rsid w:val="00EC3D76"/>
    <w:rsid w:val="00EC4C18"/>
    <w:rsid w:val="00ED09A2"/>
    <w:rsid w:val="00ED1448"/>
    <w:rsid w:val="00ED2668"/>
    <w:rsid w:val="00ED3B6A"/>
    <w:rsid w:val="00ED6C0B"/>
    <w:rsid w:val="00EE36BC"/>
    <w:rsid w:val="00EE5B3F"/>
    <w:rsid w:val="00EF5B55"/>
    <w:rsid w:val="00F01237"/>
    <w:rsid w:val="00F07D09"/>
    <w:rsid w:val="00F136B5"/>
    <w:rsid w:val="00F17DED"/>
    <w:rsid w:val="00F22B7F"/>
    <w:rsid w:val="00F24CE3"/>
    <w:rsid w:val="00F257BF"/>
    <w:rsid w:val="00F27D28"/>
    <w:rsid w:val="00F32949"/>
    <w:rsid w:val="00F335EE"/>
    <w:rsid w:val="00F45F26"/>
    <w:rsid w:val="00F47F85"/>
    <w:rsid w:val="00F50620"/>
    <w:rsid w:val="00F50B2E"/>
    <w:rsid w:val="00F56644"/>
    <w:rsid w:val="00F56ADD"/>
    <w:rsid w:val="00F57170"/>
    <w:rsid w:val="00F645A3"/>
    <w:rsid w:val="00F64AA3"/>
    <w:rsid w:val="00F75D7D"/>
    <w:rsid w:val="00F761B8"/>
    <w:rsid w:val="00F7724B"/>
    <w:rsid w:val="00F829AD"/>
    <w:rsid w:val="00F831D9"/>
    <w:rsid w:val="00F87F0C"/>
    <w:rsid w:val="00F9003D"/>
    <w:rsid w:val="00F908F1"/>
    <w:rsid w:val="00FB5781"/>
    <w:rsid w:val="00FB7871"/>
    <w:rsid w:val="00FC2644"/>
    <w:rsid w:val="00FC3555"/>
    <w:rsid w:val="00FC64E3"/>
    <w:rsid w:val="00FC7F09"/>
    <w:rsid w:val="00FD098D"/>
    <w:rsid w:val="00FD1FDB"/>
    <w:rsid w:val="00FD29AF"/>
    <w:rsid w:val="00FD2CA4"/>
    <w:rsid w:val="00FD7D94"/>
    <w:rsid w:val="00FE0DF8"/>
    <w:rsid w:val="00FE7B13"/>
    <w:rsid w:val="00FE7F84"/>
    <w:rsid w:val="00FF0B10"/>
    <w:rsid w:val="00FF0DA6"/>
    <w:rsid w:val="00FF2DA6"/>
    <w:rsid w:val="00FF323B"/>
    <w:rsid w:val="00FF34DF"/>
    <w:rsid w:val="00FF3622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3B28D"/>
  <w15:docId w15:val="{5C8CE568-B817-4C1B-B4AE-3997D683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F1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2855FB"/>
    <w:pPr>
      <w:keepNext/>
      <w:widowControl w:val="0"/>
      <w:suppressAutoHyphens/>
      <w:spacing w:after="0" w:line="240" w:lineRule="auto"/>
      <w:ind w:firstLine="851"/>
      <w:jc w:val="center"/>
      <w:outlineLvl w:val="0"/>
    </w:pPr>
    <w:rPr>
      <w:rFonts w:ascii="Arial" w:eastAsia="Lucida Sans Unicode" w:hAnsi="Arial"/>
      <w:kern w:val="1"/>
      <w:sz w:val="28"/>
      <w:szCs w:val="24"/>
    </w:rPr>
  </w:style>
  <w:style w:type="paragraph" w:styleId="2">
    <w:name w:val="heading 2"/>
    <w:basedOn w:val="a"/>
    <w:next w:val="a"/>
    <w:link w:val="20"/>
    <w:qFormat/>
    <w:rsid w:val="002855FB"/>
    <w:pPr>
      <w:keepNext/>
      <w:widowControl w:val="0"/>
      <w:tabs>
        <w:tab w:val="num" w:pos="576"/>
      </w:tabs>
      <w:suppressAutoHyphens/>
      <w:spacing w:after="0" w:line="240" w:lineRule="auto"/>
      <w:ind w:left="576" w:hanging="576"/>
      <w:outlineLvl w:val="1"/>
    </w:pPr>
    <w:rPr>
      <w:rFonts w:ascii="Tahoma" w:eastAsia="Lucida Sans Unicode" w:hAnsi="Tahoma"/>
      <w:kern w:val="1"/>
      <w:sz w:val="20"/>
      <w:szCs w:val="20"/>
      <w:u w:val="single"/>
    </w:rPr>
  </w:style>
  <w:style w:type="paragraph" w:styleId="3">
    <w:name w:val="heading 3"/>
    <w:basedOn w:val="a"/>
    <w:next w:val="a"/>
    <w:link w:val="30"/>
    <w:qFormat/>
    <w:rsid w:val="002855FB"/>
    <w:pPr>
      <w:keepNext/>
      <w:widowControl w:val="0"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ahoma" w:eastAsia="Lucida Sans Unicode" w:hAnsi="Tahoma"/>
      <w:kern w:val="1"/>
      <w:sz w:val="20"/>
      <w:szCs w:val="20"/>
    </w:rPr>
  </w:style>
  <w:style w:type="paragraph" w:styleId="4">
    <w:name w:val="heading 4"/>
    <w:basedOn w:val="a"/>
    <w:next w:val="a"/>
    <w:link w:val="40"/>
    <w:qFormat/>
    <w:rsid w:val="002855FB"/>
    <w:pPr>
      <w:keepNext/>
      <w:widowControl w:val="0"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ahoma" w:eastAsia="Lucida Sans Unicode" w:hAnsi="Tahoma"/>
      <w:b/>
      <w:kern w:val="1"/>
      <w:sz w:val="20"/>
      <w:szCs w:val="20"/>
    </w:rPr>
  </w:style>
  <w:style w:type="paragraph" w:styleId="5">
    <w:name w:val="heading 5"/>
    <w:basedOn w:val="a"/>
    <w:next w:val="a"/>
    <w:link w:val="50"/>
    <w:qFormat/>
    <w:rsid w:val="002855FB"/>
    <w:pPr>
      <w:keepNext/>
      <w:widowControl w:val="0"/>
      <w:tabs>
        <w:tab w:val="num" w:pos="1008"/>
      </w:tabs>
      <w:suppressAutoHyphens/>
      <w:spacing w:after="0" w:line="240" w:lineRule="auto"/>
      <w:ind w:firstLine="851"/>
      <w:outlineLvl w:val="4"/>
    </w:pPr>
    <w:rPr>
      <w:rFonts w:ascii="Arial" w:eastAsia="Lucida Sans Unicode" w:hAnsi="Arial"/>
      <w:kern w:val="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3B691A"/>
    <w:pPr>
      <w:widowControl w:val="0"/>
      <w:autoSpaceDE w:val="0"/>
      <w:autoSpaceDN w:val="0"/>
      <w:adjustRightInd w:val="0"/>
      <w:spacing w:after="0" w:line="298" w:lineRule="exact"/>
    </w:pPr>
    <w:rPr>
      <w:rFonts w:ascii="Bookman Old Style" w:hAnsi="Bookman Old Style"/>
      <w:sz w:val="24"/>
      <w:szCs w:val="24"/>
    </w:rPr>
  </w:style>
  <w:style w:type="character" w:customStyle="1" w:styleId="FontStyle27">
    <w:name w:val="Font Style27"/>
    <w:rsid w:val="003B691A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3B69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3B691A"/>
    <w:rPr>
      <w:rFonts w:ascii="Bookman Old Style" w:hAnsi="Bookman Old Style" w:cs="Bookman Old Style"/>
      <w:b/>
      <w:bCs/>
      <w:spacing w:val="-10"/>
      <w:sz w:val="24"/>
      <w:szCs w:val="24"/>
    </w:rPr>
  </w:style>
  <w:style w:type="character" w:customStyle="1" w:styleId="FontStyle19">
    <w:name w:val="Font Style19"/>
    <w:rsid w:val="003B691A"/>
    <w:rPr>
      <w:rFonts w:ascii="Bookman Old Style" w:hAnsi="Bookman Old Style" w:cs="Bookman Old Style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B691A"/>
  </w:style>
  <w:style w:type="paragraph" w:customStyle="1" w:styleId="Style6">
    <w:name w:val="Style6"/>
    <w:basedOn w:val="a"/>
    <w:rsid w:val="003B691A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Bookman Old Style" w:hAnsi="Bookman Old Style"/>
      <w:sz w:val="24"/>
      <w:szCs w:val="24"/>
    </w:rPr>
  </w:style>
  <w:style w:type="paragraph" w:customStyle="1" w:styleId="Style5">
    <w:name w:val="Style5"/>
    <w:basedOn w:val="a"/>
    <w:rsid w:val="000272B6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paragraph" w:customStyle="1" w:styleId="Style3">
    <w:name w:val="Style3"/>
    <w:basedOn w:val="a"/>
    <w:rsid w:val="000272B6"/>
    <w:pPr>
      <w:widowControl w:val="0"/>
      <w:autoSpaceDE w:val="0"/>
      <w:autoSpaceDN w:val="0"/>
      <w:adjustRightInd w:val="0"/>
      <w:spacing w:after="0" w:line="307" w:lineRule="exact"/>
      <w:ind w:hanging="326"/>
      <w:jc w:val="both"/>
    </w:pPr>
    <w:rPr>
      <w:rFonts w:ascii="Bookman Old Style" w:hAnsi="Bookman Old Style"/>
      <w:sz w:val="24"/>
      <w:szCs w:val="24"/>
    </w:rPr>
  </w:style>
  <w:style w:type="paragraph" w:customStyle="1" w:styleId="Style1">
    <w:name w:val="Style1"/>
    <w:basedOn w:val="a"/>
    <w:rsid w:val="000272B6"/>
    <w:pPr>
      <w:widowControl w:val="0"/>
      <w:autoSpaceDE w:val="0"/>
      <w:autoSpaceDN w:val="0"/>
      <w:adjustRightInd w:val="0"/>
      <w:spacing w:after="0" w:line="302" w:lineRule="exact"/>
      <w:ind w:firstLine="538"/>
      <w:jc w:val="both"/>
    </w:pPr>
    <w:rPr>
      <w:rFonts w:ascii="Bookman Old Style" w:hAnsi="Bookman Old Style"/>
      <w:sz w:val="24"/>
      <w:szCs w:val="24"/>
    </w:rPr>
  </w:style>
  <w:style w:type="paragraph" w:customStyle="1" w:styleId="Style11">
    <w:name w:val="Style11"/>
    <w:basedOn w:val="a"/>
    <w:rsid w:val="000272B6"/>
    <w:pPr>
      <w:widowControl w:val="0"/>
      <w:autoSpaceDE w:val="0"/>
      <w:autoSpaceDN w:val="0"/>
      <w:adjustRightInd w:val="0"/>
      <w:spacing w:after="0" w:line="300" w:lineRule="exact"/>
      <w:ind w:firstLine="480"/>
    </w:pPr>
    <w:rPr>
      <w:rFonts w:ascii="Bookman Old Style" w:hAnsi="Bookman Old Style"/>
      <w:sz w:val="24"/>
      <w:szCs w:val="24"/>
    </w:rPr>
  </w:style>
  <w:style w:type="paragraph" w:customStyle="1" w:styleId="Style15">
    <w:name w:val="Style15"/>
    <w:basedOn w:val="a"/>
    <w:rsid w:val="000272B6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character" w:customStyle="1" w:styleId="FontStyle23">
    <w:name w:val="Font Style23"/>
    <w:rsid w:val="000272B6"/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rsid w:val="000272B6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902EEC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character" w:customStyle="1" w:styleId="FontStyle11">
    <w:name w:val="Font Style11"/>
    <w:rsid w:val="00902EE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902EEC"/>
    <w:rPr>
      <w:rFonts w:ascii="Arial Narrow" w:hAnsi="Arial Narrow" w:cs="Arial Narrow"/>
      <w:sz w:val="30"/>
      <w:szCs w:val="30"/>
    </w:rPr>
  </w:style>
  <w:style w:type="character" w:customStyle="1" w:styleId="FontStyle13">
    <w:name w:val="Font Style13"/>
    <w:rsid w:val="00902EE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02EEC"/>
    <w:rPr>
      <w:rFonts w:ascii="Times New Roman" w:hAnsi="Times New Roman" w:cs="Times New Roman"/>
      <w:b/>
      <w:bCs/>
      <w:sz w:val="20"/>
      <w:szCs w:val="20"/>
    </w:rPr>
  </w:style>
  <w:style w:type="paragraph" w:customStyle="1" w:styleId="msonospacing0">
    <w:name w:val="msonospacing"/>
    <w:rsid w:val="00902EEC"/>
    <w:rPr>
      <w:sz w:val="22"/>
      <w:szCs w:val="22"/>
      <w:lang w:eastAsia="en-US"/>
    </w:rPr>
  </w:style>
  <w:style w:type="paragraph" w:customStyle="1" w:styleId="Style7">
    <w:name w:val="Style7"/>
    <w:basedOn w:val="a"/>
    <w:rsid w:val="00DF7C0D"/>
    <w:pPr>
      <w:widowControl w:val="0"/>
      <w:autoSpaceDE w:val="0"/>
      <w:autoSpaceDN w:val="0"/>
      <w:adjustRightInd w:val="0"/>
      <w:spacing w:after="0" w:line="317" w:lineRule="exact"/>
      <w:ind w:firstLine="528"/>
    </w:pPr>
    <w:rPr>
      <w:rFonts w:ascii="Bookman Old Style" w:hAnsi="Bookman Old Style"/>
      <w:sz w:val="24"/>
      <w:szCs w:val="24"/>
    </w:rPr>
  </w:style>
  <w:style w:type="character" w:styleId="a4">
    <w:name w:val="Emphasis"/>
    <w:qFormat/>
    <w:rsid w:val="00FC3555"/>
    <w:rPr>
      <w:i/>
      <w:iCs/>
    </w:rPr>
  </w:style>
  <w:style w:type="paragraph" w:customStyle="1" w:styleId="Style10">
    <w:name w:val="Style10"/>
    <w:basedOn w:val="a"/>
    <w:rsid w:val="00ED09A2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</w:rPr>
  </w:style>
  <w:style w:type="character" w:customStyle="1" w:styleId="FontStyle15">
    <w:name w:val="Font Style15"/>
    <w:rsid w:val="00ED09A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2">
    <w:name w:val="Font Style32"/>
    <w:rsid w:val="00ED09A2"/>
    <w:rPr>
      <w:rFonts w:ascii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ED09A2"/>
    <w:pPr>
      <w:spacing w:after="0" w:line="240" w:lineRule="auto"/>
      <w:ind w:firstLine="567"/>
    </w:pPr>
    <w:rPr>
      <w:rFonts w:ascii="Times New Roman" w:hAnsi="Times New Roman"/>
      <w:sz w:val="28"/>
      <w:szCs w:val="20"/>
    </w:rPr>
  </w:style>
  <w:style w:type="paragraph" w:customStyle="1" w:styleId="Style13">
    <w:name w:val="Style13"/>
    <w:basedOn w:val="a"/>
    <w:rsid w:val="00A35586"/>
    <w:pPr>
      <w:widowControl w:val="0"/>
      <w:autoSpaceDE w:val="0"/>
      <w:autoSpaceDN w:val="0"/>
      <w:adjustRightInd w:val="0"/>
      <w:spacing w:after="0" w:line="302" w:lineRule="exact"/>
      <w:ind w:firstLine="106"/>
    </w:pPr>
    <w:rPr>
      <w:rFonts w:ascii="Bookman Old Style" w:hAnsi="Bookman Old Style"/>
      <w:sz w:val="24"/>
      <w:szCs w:val="24"/>
    </w:rPr>
  </w:style>
  <w:style w:type="character" w:customStyle="1" w:styleId="c1c10">
    <w:name w:val="c1 c10"/>
    <w:basedOn w:val="a0"/>
    <w:rsid w:val="00A35586"/>
  </w:style>
  <w:style w:type="character" w:styleId="a7">
    <w:name w:val="Hyperlink"/>
    <w:rsid w:val="00A35586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2269F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269F6"/>
  </w:style>
  <w:style w:type="paragraph" w:styleId="ab">
    <w:name w:val="Body Text"/>
    <w:basedOn w:val="a"/>
    <w:link w:val="ac"/>
    <w:unhideWhenUsed/>
    <w:rsid w:val="00AF01F6"/>
    <w:pPr>
      <w:spacing w:after="120"/>
    </w:pPr>
  </w:style>
  <w:style w:type="character" w:customStyle="1" w:styleId="ac">
    <w:name w:val="Основной текст Знак"/>
    <w:link w:val="ab"/>
    <w:rsid w:val="00AF01F6"/>
    <w:rPr>
      <w:rFonts w:eastAsia="Times New Roman"/>
      <w:sz w:val="22"/>
      <w:szCs w:val="22"/>
    </w:rPr>
  </w:style>
  <w:style w:type="paragraph" w:styleId="ad">
    <w:name w:val="List Paragraph"/>
    <w:basedOn w:val="a"/>
    <w:uiPriority w:val="34"/>
    <w:qFormat/>
    <w:rsid w:val="00AF01F6"/>
    <w:pPr>
      <w:ind w:left="720"/>
      <w:contextualSpacing/>
    </w:pPr>
  </w:style>
  <w:style w:type="table" w:styleId="ae">
    <w:name w:val="Table Grid"/>
    <w:basedOn w:val="a1"/>
    <w:uiPriority w:val="59"/>
    <w:rsid w:val="00AF01F6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5">
    <w:name w:val="c5"/>
    <w:basedOn w:val="a"/>
    <w:rsid w:val="00A204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A2047B"/>
  </w:style>
  <w:style w:type="paragraph" w:customStyle="1" w:styleId="c1">
    <w:name w:val="c1"/>
    <w:basedOn w:val="a"/>
    <w:rsid w:val="00274C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274C32"/>
  </w:style>
  <w:style w:type="character" w:customStyle="1" w:styleId="c2">
    <w:name w:val="c2"/>
    <w:basedOn w:val="a0"/>
    <w:rsid w:val="00274C32"/>
  </w:style>
  <w:style w:type="table" w:customStyle="1" w:styleId="51">
    <w:name w:val="Таблица простая 51"/>
    <w:basedOn w:val="a1"/>
    <w:uiPriority w:val="45"/>
    <w:rsid w:val="004B484B"/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">
    <w:name w:val="Strong"/>
    <w:uiPriority w:val="99"/>
    <w:qFormat/>
    <w:rsid w:val="004F01FA"/>
    <w:rPr>
      <w:rFonts w:cs="Times New Roman"/>
      <w:b/>
      <w:bCs/>
    </w:rPr>
  </w:style>
  <w:style w:type="character" w:customStyle="1" w:styleId="21">
    <w:name w:val="Основной текст (2)_"/>
    <w:link w:val="22"/>
    <w:locked/>
    <w:rsid w:val="004F01F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F01FA"/>
    <w:pPr>
      <w:widowControl w:val="0"/>
      <w:shd w:val="clear" w:color="auto" w:fill="FFFFFF"/>
      <w:spacing w:before="300" w:after="300" w:line="367" w:lineRule="exact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22pt">
    <w:name w:val="Основной текст (2) + Интервал 2 pt"/>
    <w:rsid w:val="004F01FA"/>
    <w:rPr>
      <w:rFonts w:ascii="Times New Roman" w:hAnsi="Times New Roman"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31">
    <w:name w:val="Body Text Indent 3"/>
    <w:basedOn w:val="a"/>
    <w:link w:val="32"/>
    <w:uiPriority w:val="99"/>
    <w:semiHidden/>
    <w:unhideWhenUsed/>
    <w:rsid w:val="00217E1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217E1E"/>
    <w:rPr>
      <w:rFonts w:eastAsia="Times New Roman"/>
      <w:sz w:val="16"/>
      <w:szCs w:val="16"/>
    </w:rPr>
  </w:style>
  <w:style w:type="paragraph" w:styleId="af0">
    <w:name w:val="No Spacing"/>
    <w:uiPriority w:val="1"/>
    <w:qFormat/>
    <w:rsid w:val="00121AFA"/>
    <w:rPr>
      <w:rFonts w:eastAsia="Times New Roman"/>
      <w:sz w:val="22"/>
      <w:szCs w:val="22"/>
    </w:rPr>
  </w:style>
  <w:style w:type="paragraph" w:customStyle="1" w:styleId="Default">
    <w:name w:val="Default"/>
    <w:rsid w:val="005C1D8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link w:val="1"/>
    <w:rsid w:val="002855FB"/>
    <w:rPr>
      <w:rFonts w:ascii="Arial" w:eastAsia="Lucida Sans Unicode" w:hAnsi="Arial"/>
      <w:kern w:val="1"/>
      <w:sz w:val="28"/>
      <w:szCs w:val="24"/>
    </w:rPr>
  </w:style>
  <w:style w:type="character" w:customStyle="1" w:styleId="20">
    <w:name w:val="Заголовок 2 Знак"/>
    <w:link w:val="2"/>
    <w:rsid w:val="002855FB"/>
    <w:rPr>
      <w:rFonts w:ascii="Tahoma" w:eastAsia="Lucida Sans Unicode" w:hAnsi="Tahoma"/>
      <w:kern w:val="1"/>
      <w:u w:val="single"/>
    </w:rPr>
  </w:style>
  <w:style w:type="character" w:customStyle="1" w:styleId="30">
    <w:name w:val="Заголовок 3 Знак"/>
    <w:link w:val="3"/>
    <w:rsid w:val="002855FB"/>
    <w:rPr>
      <w:rFonts w:ascii="Tahoma" w:eastAsia="Lucida Sans Unicode" w:hAnsi="Tahoma"/>
      <w:kern w:val="1"/>
    </w:rPr>
  </w:style>
  <w:style w:type="character" w:customStyle="1" w:styleId="40">
    <w:name w:val="Заголовок 4 Знак"/>
    <w:link w:val="4"/>
    <w:rsid w:val="002855FB"/>
    <w:rPr>
      <w:rFonts w:ascii="Tahoma" w:eastAsia="Lucida Sans Unicode" w:hAnsi="Tahoma"/>
      <w:b/>
      <w:kern w:val="1"/>
    </w:rPr>
  </w:style>
  <w:style w:type="character" w:customStyle="1" w:styleId="50">
    <w:name w:val="Заголовок 5 Знак"/>
    <w:link w:val="5"/>
    <w:rsid w:val="002855FB"/>
    <w:rPr>
      <w:rFonts w:ascii="Arial" w:eastAsia="Lucida Sans Unicode" w:hAnsi="Arial"/>
      <w:kern w:val="1"/>
    </w:rPr>
  </w:style>
  <w:style w:type="paragraph" w:customStyle="1" w:styleId="11">
    <w:name w:val="Заголовок1"/>
    <w:basedOn w:val="a"/>
    <w:next w:val="ab"/>
    <w:rsid w:val="002855FB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a6">
    <w:name w:val="Основной текст с отступом Знак"/>
    <w:link w:val="a5"/>
    <w:rsid w:val="002855FB"/>
    <w:rPr>
      <w:rFonts w:ascii="Times New Roman" w:eastAsia="Times New Roman" w:hAnsi="Times New Roman"/>
      <w:sz w:val="28"/>
    </w:rPr>
  </w:style>
  <w:style w:type="paragraph" w:customStyle="1" w:styleId="310">
    <w:name w:val="Основной текст с отступом 31"/>
    <w:basedOn w:val="a"/>
    <w:rsid w:val="002855FB"/>
    <w:pPr>
      <w:widowControl w:val="0"/>
      <w:suppressAutoHyphens/>
      <w:spacing w:after="0" w:line="240" w:lineRule="auto"/>
      <w:ind w:firstLine="851"/>
      <w:jc w:val="both"/>
    </w:pPr>
    <w:rPr>
      <w:rFonts w:ascii="Arial" w:eastAsia="Lucida Sans Unicode" w:hAnsi="Arial"/>
      <w:kern w:val="1"/>
      <w:sz w:val="20"/>
      <w:szCs w:val="20"/>
    </w:rPr>
  </w:style>
  <w:style w:type="paragraph" w:customStyle="1" w:styleId="210">
    <w:name w:val="Основной текст с отступом 21"/>
    <w:basedOn w:val="a"/>
    <w:rsid w:val="002855FB"/>
    <w:pPr>
      <w:widowControl w:val="0"/>
      <w:suppressAutoHyphens/>
      <w:spacing w:after="0" w:line="240" w:lineRule="auto"/>
      <w:ind w:firstLine="851"/>
      <w:jc w:val="both"/>
    </w:pPr>
    <w:rPr>
      <w:rFonts w:ascii="Arial" w:eastAsia="Lucida Sans Unicode" w:hAnsi="Arial"/>
      <w:kern w:val="1"/>
      <w:szCs w:val="20"/>
    </w:rPr>
  </w:style>
  <w:style w:type="paragraph" w:customStyle="1" w:styleId="211">
    <w:name w:val="Основной текст 21"/>
    <w:basedOn w:val="a"/>
    <w:rsid w:val="002855FB"/>
    <w:pPr>
      <w:widowControl w:val="0"/>
      <w:suppressAutoHyphens/>
      <w:spacing w:after="0" w:line="240" w:lineRule="auto"/>
      <w:jc w:val="both"/>
    </w:pPr>
    <w:rPr>
      <w:rFonts w:ascii="Arial" w:eastAsia="Lucida Sans Unicode" w:hAnsi="Arial"/>
      <w:kern w:val="1"/>
      <w:szCs w:val="20"/>
    </w:rPr>
  </w:style>
  <w:style w:type="paragraph" w:customStyle="1" w:styleId="10--">
    <w:name w:val="10-пж-пр"/>
    <w:basedOn w:val="a"/>
    <w:rsid w:val="002855FB"/>
    <w:pPr>
      <w:spacing w:after="0" w:line="240" w:lineRule="auto"/>
      <w:jc w:val="center"/>
    </w:pPr>
    <w:rPr>
      <w:rFonts w:ascii="TimesDL" w:hAnsi="TimesDL"/>
      <w:caps/>
      <w:sz w:val="28"/>
      <w:szCs w:val="20"/>
    </w:rPr>
  </w:style>
  <w:style w:type="paragraph" w:customStyle="1" w:styleId="FR1">
    <w:name w:val="FR1"/>
    <w:rsid w:val="002855FB"/>
    <w:pPr>
      <w:widowControl w:val="0"/>
      <w:autoSpaceDE w:val="0"/>
      <w:autoSpaceDN w:val="0"/>
      <w:adjustRightInd w:val="0"/>
      <w:spacing w:before="20"/>
      <w:jc w:val="center"/>
    </w:pPr>
    <w:rPr>
      <w:rFonts w:ascii="Times New Roman" w:eastAsia="Times New Roman" w:hAnsi="Times New Roman"/>
      <w:b/>
      <w:bCs/>
      <w:i/>
      <w:iCs/>
      <w:sz w:val="32"/>
      <w:szCs w:val="32"/>
    </w:rPr>
  </w:style>
  <w:style w:type="paragraph" w:styleId="23">
    <w:name w:val="Body Text 2"/>
    <w:basedOn w:val="a"/>
    <w:link w:val="24"/>
    <w:uiPriority w:val="99"/>
    <w:semiHidden/>
    <w:unhideWhenUsed/>
    <w:rsid w:val="002855FB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semiHidden/>
    <w:rsid w:val="002855FB"/>
    <w:rPr>
      <w:rFonts w:ascii="Times New Roman" w:eastAsia="Times New Roman" w:hAnsi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unhideWhenUsed/>
    <w:rsid w:val="002855F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Верхний колонтитул Знак"/>
    <w:link w:val="af1"/>
    <w:uiPriority w:val="99"/>
    <w:semiHidden/>
    <w:rsid w:val="002855FB"/>
    <w:rPr>
      <w:rFonts w:ascii="Times New Roman" w:eastAsia="Times New Roman" w:hAnsi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2855FB"/>
    <w:rPr>
      <w:rFonts w:eastAsia="Times New Roman"/>
      <w:sz w:val="22"/>
      <w:szCs w:val="22"/>
    </w:rPr>
  </w:style>
  <w:style w:type="paragraph" w:customStyle="1" w:styleId="fr10">
    <w:name w:val="fr1"/>
    <w:basedOn w:val="a"/>
    <w:rsid w:val="00561B8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4">
    <w:name w:val="c4"/>
    <w:basedOn w:val="a"/>
    <w:rsid w:val="002100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maam.ru%2F&amp;sa=D&amp;sntz=1&amp;usg=AFQjCNFJ85ywiSoUIDSL4wIKokYHaZHim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festival.1september.ru%2F&amp;sa=D&amp;sntz=1&amp;usg=AFQjCNFkXF4HXZ1YCkM0ZoCI-Q-hqfOMAg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6029</Words>
  <Characters>34370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40319</CharactersWithSpaces>
  <SharedDoc>false</SharedDoc>
  <HLinks>
    <vt:vector size="18" baseType="variant">
      <vt:variant>
        <vt:i4>5505038</vt:i4>
      </vt:variant>
      <vt:variant>
        <vt:i4>6</vt:i4>
      </vt:variant>
      <vt:variant>
        <vt:i4>0</vt:i4>
      </vt:variant>
      <vt:variant>
        <vt:i4>5</vt:i4>
      </vt:variant>
      <vt:variant>
        <vt:lpwstr>https://infourok.ru/</vt:lpwstr>
      </vt:variant>
      <vt:variant>
        <vt:lpwstr/>
      </vt:variant>
      <vt:variant>
        <vt:i4>2883630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http://www.google.com/url?q=http%3A%2F%2Fwww.maam.ru%2F&amp;sa=D&amp;sntz=1&amp;usg=AFQjCNFJ85ywiSoUIDSL4wIKokYHaZHimg</vt:lpwstr>
      </vt:variant>
      <vt:variant>
        <vt:lpwstr/>
      </vt:variant>
      <vt:variant>
        <vt:i4>4456450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http://www.google.com/url?q=http%3A%2F%2Ffestival.1september.ru%2F&amp;sa=D&amp;sntz=1&amp;usg=AFQjCNFkXF4HXZ1YCkM0ZoCI-Q-hqfOMAg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redmi</cp:lastModifiedBy>
  <cp:revision>5</cp:revision>
  <cp:lastPrinted>2019-08-19T09:38:00Z</cp:lastPrinted>
  <dcterms:created xsi:type="dcterms:W3CDTF">2024-09-28T16:22:00Z</dcterms:created>
  <dcterms:modified xsi:type="dcterms:W3CDTF">2024-09-29T16:16:00Z</dcterms:modified>
</cp:coreProperties>
</file>